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27F170CE" w:rsidR="00CF256B" w:rsidRPr="008F7458" w:rsidRDefault="00D2442A" w:rsidP="008F7458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14D0184F" w14:textId="77777777" w:rsidR="008F7458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13FCF3C9" w14:textId="77777777" w:rsidR="008F7458" w:rsidRPr="00ED55E9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57D47B63" w14:textId="77777777" w:rsidR="00522AB1" w:rsidRPr="00522AB1" w:rsidRDefault="00522AB1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„Budowa zespołu garaży betonowych przy ul. Ratowników w Rudzie Śląskiej”</w:t>
      </w:r>
    </w:p>
    <w:p w14:paraId="2EFB2CCE" w14:textId="0D8E6540" w:rsidR="00BB571F" w:rsidRPr="00ED55E9" w:rsidRDefault="00522AB1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Znak sprawy: TIR/14/RB/PN/2021</w:t>
      </w: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77777777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209B45D2" w14:textId="1877D70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Oferuję realizację przedmiotu zamówienia za cenę (podana cyfrowo):</w:t>
      </w: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77777777" w:rsidR="00334008" w:rsidRP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r w:rsidRPr="00334008">
        <w:rPr>
          <w:rFonts w:ascii="Tahoma" w:hAnsi="Tahoma" w:cs="Tahoma"/>
          <w:b/>
          <w:sz w:val="20"/>
        </w:rPr>
        <w:t>Brutto: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</w:p>
    <w:p w14:paraId="07192A1B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3.1.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77777" w:rsidR="00334008" w:rsidRPr="00334008" w:rsidRDefault="00334008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3.2.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3.3.</w:t>
      </w:r>
      <w:r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r w:rsidRPr="00334008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32ADE9C2" w14:textId="4C41C907" w:rsidR="00142CA2" w:rsidRPr="00124B6D" w:rsidRDefault="00334008" w:rsidP="00142CA2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70C6D"/>
    <w:rsid w:val="009748F1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2021-08-31T05:52:00Z</cp:lastPrinted>
  <dcterms:created xsi:type="dcterms:W3CDTF">2021-09-17T06:50:00Z</dcterms:created>
  <dcterms:modified xsi:type="dcterms:W3CDTF">2021-09-17T06:50:00Z</dcterms:modified>
</cp:coreProperties>
</file>