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E783F" w14:textId="3B0E1EAA" w:rsidR="00CF256B" w:rsidRPr="00ED55E9" w:rsidRDefault="00D2442A" w:rsidP="00CF256B">
      <w:pPr>
        <w:jc w:val="right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ab/>
      </w:r>
      <w:r w:rsidR="00CF256B" w:rsidRPr="00ED55E9">
        <w:rPr>
          <w:rFonts w:ascii="Trebuchet MS" w:hAnsi="Trebuchet MS" w:cstheme="minorHAnsi"/>
          <w:sz w:val="20"/>
        </w:rPr>
        <w:t>Załącznik nr 1 do SWZ</w:t>
      </w:r>
    </w:p>
    <w:p w14:paraId="2947FED3" w14:textId="77777777" w:rsidR="00CF256B" w:rsidRPr="00ED55E9" w:rsidRDefault="00CF256B" w:rsidP="00CF256B">
      <w:pPr>
        <w:rPr>
          <w:rFonts w:ascii="Trebuchet MS" w:hAnsi="Trebuchet MS" w:cstheme="minorHAnsi"/>
          <w:b/>
          <w:sz w:val="20"/>
        </w:rPr>
      </w:pPr>
    </w:p>
    <w:p w14:paraId="4EE323DA" w14:textId="3117F700" w:rsidR="00CF256B" w:rsidRPr="003F45C0" w:rsidRDefault="00CF256B" w:rsidP="003F45C0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7AE34C24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191F4248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Oferta złożona do postępowania o udzielenie zamówienia publicznego w trybie </w:t>
      </w:r>
      <w:r w:rsidR="00AB7912">
        <w:rPr>
          <w:rFonts w:ascii="Trebuchet MS" w:hAnsi="Trebuchet MS" w:cstheme="minorHAnsi"/>
          <w:sz w:val="20"/>
          <w:lang w:eastAsia="pl-PL"/>
        </w:rPr>
        <w:t>podstawowym- wariant nr 1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na:</w:t>
      </w:r>
    </w:p>
    <w:p w14:paraId="51D24C4B" w14:textId="77777777" w:rsidR="00BB571F" w:rsidRPr="00ED55E9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3B239DAF" w14:textId="5C8E336F" w:rsidR="00BB571F" w:rsidRPr="00ED55E9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b/>
          <w:bCs/>
          <w:i/>
          <w:iCs/>
          <w:sz w:val="20"/>
          <w:lang w:eastAsia="pl-PL"/>
        </w:rPr>
      </w:pP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TIR/</w:t>
      </w:r>
      <w:r w:rsidR="00961BE5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1</w:t>
      </w:r>
      <w:r w:rsidR="009748F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2</w:t>
      </w: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/RB/PN/202</w:t>
      </w:r>
      <w:r w:rsidR="00ED55E9"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1</w:t>
      </w: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 xml:space="preserve">: </w:t>
      </w:r>
      <w:r w:rsidR="009748F1" w:rsidRPr="009748F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Remont mieszkań przy ul. Rudzkiej 4/14, Niedurnego 105/12-13, Podgórze 7/2 w Rudzie Śląskiej w zasobach Miasta Ruda Śląska z funduszu Rządowy Fundusz Inwestycji lokalnych</w:t>
      </w:r>
    </w:p>
    <w:p w14:paraId="2EFB2CCE" w14:textId="77777777" w:rsidR="00BB571F" w:rsidRPr="00ED55E9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sz w:val="20"/>
          <w:lang w:eastAsia="pl-PL"/>
        </w:rPr>
      </w:pPr>
    </w:p>
    <w:p w14:paraId="3DFE1B24" w14:textId="17F55DFE" w:rsidR="00142CA2" w:rsidRPr="00ED55E9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41F78FE1" w14:textId="10A946D0" w:rsidR="00BB571F" w:rsidRPr="00A670C1" w:rsidRDefault="00142CA2" w:rsidP="00BB571F">
      <w:pPr>
        <w:numPr>
          <w:ilvl w:val="0"/>
          <w:numId w:val="13"/>
        </w:num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Oferuję realizację przedmiotu zamówienia za cenę (podana cyfrowo):</w:t>
      </w:r>
    </w:p>
    <w:p w14:paraId="62B5B833" w14:textId="77777777" w:rsidR="00142CA2" w:rsidRPr="00ED55E9" w:rsidRDefault="00142CA2" w:rsidP="00142CA2">
      <w:pPr>
        <w:ind w:left="360"/>
        <w:rPr>
          <w:rFonts w:ascii="Trebuchet MS" w:hAnsi="Trebuchet MS" w:cstheme="minorHAnsi"/>
          <w:sz w:val="20"/>
        </w:rPr>
      </w:pPr>
    </w:p>
    <w:p w14:paraId="706861AE" w14:textId="2CF018EE" w:rsidR="00CF256B" w:rsidRPr="00ED55E9" w:rsidRDefault="00CF256B" w:rsidP="00142CA2">
      <w:pPr>
        <w:pStyle w:val="Tekstpodstawowy"/>
        <w:spacing w:line="360" w:lineRule="auto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Brutto:</w:t>
      </w:r>
      <w:r w:rsidRPr="00ED55E9">
        <w:rPr>
          <w:rFonts w:ascii="Trebuchet MS" w:hAnsi="Trebuchet MS" w:cstheme="minorHAnsi"/>
          <w:sz w:val="20"/>
        </w:rPr>
        <w:tab/>
      </w:r>
      <w:r w:rsidRPr="00ED55E9">
        <w:rPr>
          <w:rFonts w:ascii="Trebuchet MS" w:hAnsi="Trebuchet MS" w:cstheme="minorHAnsi"/>
          <w:sz w:val="20"/>
          <w:highlight w:val="lightGray"/>
        </w:rPr>
        <w:t>………………………………………………</w:t>
      </w:r>
      <w:r w:rsidRPr="00ED55E9">
        <w:rPr>
          <w:rFonts w:ascii="Trebuchet MS" w:hAnsi="Trebuchet MS" w:cstheme="minorHAnsi"/>
          <w:sz w:val="20"/>
        </w:rPr>
        <w:t xml:space="preserve"> zł</w:t>
      </w:r>
    </w:p>
    <w:p w14:paraId="7553E33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3.1.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2E41201B" w14:textId="77777777" w:rsidR="00ED55E9" w:rsidRPr="00ED55E9" w:rsidRDefault="00ED55E9" w:rsidP="00ED55E9">
      <w:pPr>
        <w:tabs>
          <w:tab w:val="left" w:pos="426"/>
        </w:tabs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3.2.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379855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3.3.</w:t>
      </w:r>
      <w:r w:rsidRPr="00ED55E9">
        <w:rPr>
          <w:rFonts w:ascii="Trebuchet MS" w:hAnsi="Trebuchet MS" w:cs="Arial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37FD837F" w14:textId="778B04B2" w:rsidR="00ED55E9" w:rsidRPr="00ED55E9" w:rsidRDefault="00ED55E9" w:rsidP="00ED55E9">
      <w:pPr>
        <w:ind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56C0D064" w14:textId="77777777" w:rsidR="00ED55E9" w:rsidRPr="00ED55E9" w:rsidRDefault="00ED55E9" w:rsidP="00ED55E9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28398C7" w14:textId="54456F11" w:rsidR="00FF446A" w:rsidRPr="00ED55E9" w:rsidRDefault="00ED55E9" w:rsidP="00ED55E9">
      <w:pPr>
        <w:jc w:val="both"/>
        <w:rPr>
          <w:rFonts w:ascii="Trebuchet MS" w:hAnsi="Trebuchet MS" w:cstheme="minorHAnsi"/>
          <w:b/>
          <w:sz w:val="20"/>
          <w:u w:val="single"/>
        </w:rPr>
      </w:pPr>
      <w:r w:rsidRPr="00ED55E9">
        <w:rPr>
          <w:rFonts w:ascii="Trebuchet MS" w:hAnsi="Trebuchet MS" w:cstheme="minorHAnsi"/>
          <w:b/>
          <w:sz w:val="20"/>
        </w:rPr>
        <w:t xml:space="preserve">4.    </w:t>
      </w:r>
      <w:r w:rsidR="00DE56A1" w:rsidRPr="00ED55E9">
        <w:rPr>
          <w:rFonts w:ascii="Trebuchet MS" w:hAnsi="Trebuchet MS" w:cstheme="minorHAnsi"/>
          <w:b/>
          <w:sz w:val="20"/>
        </w:rPr>
        <w:t>Deklaruję:</w:t>
      </w:r>
    </w:p>
    <w:p w14:paraId="2571D458" w14:textId="77777777" w:rsidR="00BB571F" w:rsidRPr="00ED55E9" w:rsidRDefault="00BB571F" w:rsidP="00BB571F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D88F271" w14:textId="4A612A5C" w:rsidR="00375C4C" w:rsidRPr="009748F1" w:rsidRDefault="00961BE5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  <w:r>
        <w:rPr>
          <w:rFonts w:ascii="Trebuchet MS" w:hAnsi="Trebuchet MS" w:cstheme="minorHAnsi"/>
          <w:sz w:val="20"/>
        </w:rPr>
        <w:t>Okres udzielonej gwarancji</w:t>
      </w:r>
      <w:r w:rsidR="009748F1">
        <w:rPr>
          <w:rFonts w:ascii="Trebuchet MS" w:hAnsi="Trebuchet MS" w:cstheme="minorHAnsi"/>
          <w:sz w:val="20"/>
        </w:rPr>
        <w:t xml:space="preserve"> na przedmiot umowy</w:t>
      </w:r>
      <w:r w:rsidR="00375C4C" w:rsidRPr="00ED55E9">
        <w:rPr>
          <w:rFonts w:ascii="Trebuchet MS" w:hAnsi="Trebuchet MS" w:cstheme="minorHAnsi"/>
          <w:sz w:val="20"/>
        </w:rPr>
        <w:t xml:space="preserve">: </w:t>
      </w:r>
      <w:r w:rsidR="00DE56A1" w:rsidRPr="00ED55E9">
        <w:rPr>
          <w:rFonts w:ascii="Trebuchet MS" w:hAnsi="Trebuchet MS" w:cstheme="minorHAnsi"/>
          <w:sz w:val="20"/>
        </w:rPr>
        <w:t xml:space="preserve"> </w:t>
      </w:r>
      <w:r w:rsidR="00DE56A1" w:rsidRPr="00A670C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 xml:space="preserve">………………………… </w:t>
      </w:r>
      <w:r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>miesięcy</w:t>
      </w:r>
      <w:r w:rsidR="00A670C1" w:rsidRPr="00A670C1">
        <w:rPr>
          <w:rFonts w:ascii="Trebuchet MS" w:hAnsi="Trebuchet MS" w:cstheme="minorHAnsi"/>
          <w:sz w:val="20"/>
          <w:shd w:val="clear" w:color="auto" w:fill="FFFFFF" w:themeFill="background1"/>
        </w:rPr>
        <w:t xml:space="preserve">  </w:t>
      </w:r>
    </w:p>
    <w:p w14:paraId="0CA2F5F9" w14:textId="5175E979" w:rsidR="009748F1" w:rsidRPr="009748F1" w:rsidRDefault="009748F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="Trebuchet MS" w:hAnsi="Trebuchet MS" w:cstheme="minorHAnsi"/>
          <w:b/>
          <w:bCs/>
          <w:sz w:val="20"/>
          <w:u w:val="single"/>
        </w:rPr>
      </w:pPr>
      <w:r>
        <w:rPr>
          <w:rFonts w:ascii="Trebuchet MS" w:hAnsi="Trebuchet MS" w:cstheme="minorHAnsi"/>
          <w:sz w:val="20"/>
          <w:shd w:val="clear" w:color="auto" w:fill="FFFFFF" w:themeFill="background1"/>
        </w:rPr>
        <w:t xml:space="preserve">Kara umowna za nieterminowe wykonanie umowy: </w:t>
      </w:r>
      <w:r w:rsidRPr="009748F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 xml:space="preserve">………………………… </w:t>
      </w:r>
      <w:r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>%</w:t>
      </w:r>
      <w:r w:rsidRPr="009748F1">
        <w:rPr>
          <w:rFonts w:ascii="Trebuchet MS" w:hAnsi="Trebuchet MS" w:cstheme="minorHAnsi"/>
          <w:b/>
          <w:bCs/>
          <w:sz w:val="20"/>
          <w:shd w:val="clear" w:color="auto" w:fill="FFFFFF" w:themeFill="background1"/>
        </w:rPr>
        <w:t xml:space="preserve"> </w:t>
      </w:r>
    </w:p>
    <w:p w14:paraId="32ADE9C2" w14:textId="77777777" w:rsidR="00142CA2" w:rsidRPr="00ED55E9" w:rsidRDefault="00142CA2" w:rsidP="00142CA2">
      <w:p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jestem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3F45C0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5983" w14:textId="77777777" w:rsidR="0088575A" w:rsidRDefault="0088575A">
      <w:r>
        <w:separator/>
      </w:r>
    </w:p>
  </w:endnote>
  <w:endnote w:type="continuationSeparator" w:id="0">
    <w:p w14:paraId="6B9553BF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543F" w14:textId="77777777" w:rsidR="0088575A" w:rsidRDefault="0088575A">
      <w:r>
        <w:separator/>
      </w:r>
    </w:p>
  </w:footnote>
  <w:footnote w:type="continuationSeparator" w:id="0">
    <w:p w14:paraId="0DE925A8" w14:textId="77777777" w:rsidR="0088575A" w:rsidRDefault="0088575A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150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942743"/>
    <w:rsid w:val="0095062D"/>
    <w:rsid w:val="00953B05"/>
    <w:rsid w:val="00961BE5"/>
    <w:rsid w:val="00970C6D"/>
    <w:rsid w:val="009748F1"/>
    <w:rsid w:val="009A420B"/>
    <w:rsid w:val="009C747C"/>
    <w:rsid w:val="00A22C13"/>
    <w:rsid w:val="00A670C1"/>
    <w:rsid w:val="00A93507"/>
    <w:rsid w:val="00AA2817"/>
    <w:rsid w:val="00AA635E"/>
    <w:rsid w:val="00AB7912"/>
    <w:rsid w:val="00AC320B"/>
    <w:rsid w:val="00B233D9"/>
    <w:rsid w:val="00B52109"/>
    <w:rsid w:val="00B75BF1"/>
    <w:rsid w:val="00B914F5"/>
    <w:rsid w:val="00B9481A"/>
    <w:rsid w:val="00BB02AA"/>
    <w:rsid w:val="00BB571F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2021-08-31T05:52:00Z</cp:lastPrinted>
  <dcterms:created xsi:type="dcterms:W3CDTF">2021-08-31T05:52:00Z</dcterms:created>
  <dcterms:modified xsi:type="dcterms:W3CDTF">2021-08-31T05:52:00Z</dcterms:modified>
</cp:coreProperties>
</file>