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9F267" w14:textId="369B92FF" w:rsidR="00303CF1" w:rsidRPr="001A79AA" w:rsidRDefault="004812B1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1A79AA">
        <w:rPr>
          <w:rFonts w:ascii="Trebuchet MS" w:eastAsia="Calibri" w:hAnsi="Trebuchet MS" w:cs="Arial"/>
          <w:b/>
        </w:rPr>
        <w:tab/>
      </w:r>
      <w:r w:rsidRPr="001A79AA">
        <w:rPr>
          <w:rFonts w:ascii="Trebuchet MS" w:eastAsia="Calibri" w:hAnsi="Trebuchet MS" w:cs="Arial"/>
          <w:b/>
        </w:rPr>
        <w:tab/>
      </w:r>
      <w:r w:rsidR="004B640D">
        <w:rPr>
          <w:rFonts w:ascii="Trebuchet MS" w:eastAsia="Calibri" w:hAnsi="Trebuchet MS" w:cs="Arial"/>
          <w:b/>
        </w:rPr>
        <w:tab/>
      </w:r>
      <w:r w:rsidR="00303CF1" w:rsidRPr="001A79AA">
        <w:rPr>
          <w:rFonts w:ascii="Trebuchet MS" w:eastAsia="Calibri" w:hAnsi="Trebuchet MS" w:cs="Arial"/>
          <w:b/>
        </w:rPr>
        <w:t>Załącznik nr 2</w:t>
      </w:r>
    </w:p>
    <w:p w14:paraId="1FBB7ED0" w14:textId="77777777" w:rsidR="00303CF1" w:rsidRPr="001A79AA" w:rsidRDefault="00303CF1" w:rsidP="00303CF1">
      <w:pPr>
        <w:spacing w:line="360" w:lineRule="auto"/>
        <w:rPr>
          <w:rFonts w:ascii="Trebuchet MS" w:hAnsi="Trebuchet MS" w:cs="Arial"/>
        </w:rPr>
      </w:pPr>
    </w:p>
    <w:p w14:paraId="615C6A30" w14:textId="77777777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OŚWIADCZENIE WYKONAWCY</w:t>
      </w:r>
    </w:p>
    <w:p w14:paraId="316295AB" w14:textId="77777777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składane na podstawie art. 125 ust. 1 ustawy z dnia 11 września 2019 r.</w:t>
      </w:r>
    </w:p>
    <w:p w14:paraId="02618CB3" w14:textId="77777777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Prawo zamówień publicznych (dalej jako: ustawa Pzp),</w:t>
      </w:r>
    </w:p>
    <w:p w14:paraId="70BB40AD" w14:textId="5AAD25B5" w:rsidR="006D2E2B" w:rsidRPr="001A79AA" w:rsidRDefault="006D2E2B" w:rsidP="00CC72D9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</w:p>
    <w:p w14:paraId="68B09EEC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Wykonawca:</w:t>
      </w:r>
    </w:p>
    <w:p w14:paraId="5ACDAA4F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……………………………………….………</w:t>
      </w:r>
    </w:p>
    <w:p w14:paraId="1F0B8C17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……….………………………………………</w:t>
      </w:r>
    </w:p>
    <w:p w14:paraId="190A1DB5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(pełna nazwa/firma, adres, w zależności od podmiotu: NIP/PESEL, KRS/</w:t>
      </w:r>
      <w:proofErr w:type="spellStart"/>
      <w:r w:rsidRPr="001A79AA">
        <w:rPr>
          <w:rFonts w:ascii="Trebuchet MS" w:hAnsi="Trebuchet MS" w:cs="Arial"/>
          <w:bCs/>
        </w:rPr>
        <w:t>CEiDG</w:t>
      </w:r>
      <w:proofErr w:type="spellEnd"/>
      <w:r w:rsidRPr="001A79AA">
        <w:rPr>
          <w:rFonts w:ascii="Trebuchet MS" w:hAnsi="Trebuchet MS" w:cs="Arial"/>
          <w:bCs/>
        </w:rPr>
        <w:t>)</w:t>
      </w:r>
    </w:p>
    <w:p w14:paraId="342269F1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reprezentowany przez:</w:t>
      </w:r>
    </w:p>
    <w:p w14:paraId="27471D71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…………………………….…………………</w:t>
      </w:r>
    </w:p>
    <w:p w14:paraId="6E413830" w14:textId="735F6FFD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(imię, nazwisko, stanowisko/podstawa do reprezentacji)</w:t>
      </w:r>
    </w:p>
    <w:p w14:paraId="2F582943" w14:textId="77777777" w:rsidR="006D2E2B" w:rsidRPr="001A79AA" w:rsidRDefault="006D2E2B" w:rsidP="004B640D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4E7D3185" w14:textId="77777777" w:rsidR="004B640D" w:rsidRDefault="004B640D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06E0C051" w14:textId="33E19408" w:rsidR="006D2E2B" w:rsidRDefault="006D2E2B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4B640D">
        <w:rPr>
          <w:rFonts w:ascii="Trebuchet MS" w:hAnsi="Trebuchet MS" w:cs="Arial"/>
          <w:b/>
        </w:rPr>
        <w:t>DOTYCZĄCE PRZESŁANEK WYKLUCZENIA Z POSTĘPOWANIA</w:t>
      </w:r>
    </w:p>
    <w:p w14:paraId="6FF8D324" w14:textId="77777777" w:rsidR="004B640D" w:rsidRPr="004B640D" w:rsidRDefault="004B640D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5A34C2E6" w14:textId="77777777" w:rsidR="00777A2C" w:rsidRPr="001A79AA" w:rsidRDefault="00777A2C" w:rsidP="004B640D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14:paraId="2D6FACC9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3F125691" w14:textId="11AFC243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 xml:space="preserve">Na potrzeby postępowania o udzielenie zamówienia publicznego pn. </w:t>
      </w:r>
      <w:r w:rsidR="00942466" w:rsidRPr="00942466">
        <w:rPr>
          <w:rFonts w:ascii="Trebuchet MS" w:hAnsi="Trebuchet MS" w:cs="Arial"/>
          <w:b/>
        </w:rPr>
        <w:t>Modernizacja budynku warsztatowo-socjalnego – budynek przy ul. Janasa 13a  w Rudzie Śląskiej</w:t>
      </w:r>
      <w:r w:rsidRPr="00777A2C">
        <w:rPr>
          <w:rFonts w:ascii="Trebuchet MS" w:hAnsi="Trebuchet MS" w:cs="Arial"/>
          <w:b/>
        </w:rPr>
        <w:t>, znak sprawy: TIR/</w:t>
      </w:r>
      <w:r w:rsidR="007F5B8F">
        <w:rPr>
          <w:rFonts w:ascii="Trebuchet MS" w:hAnsi="Trebuchet MS" w:cs="Arial"/>
          <w:b/>
        </w:rPr>
        <w:t>11</w:t>
      </w:r>
      <w:r w:rsidRPr="00777A2C">
        <w:rPr>
          <w:rFonts w:ascii="Trebuchet MS" w:hAnsi="Trebuchet MS" w:cs="Arial"/>
          <w:b/>
        </w:rPr>
        <w:t>/RB/PN/2021,</w:t>
      </w:r>
      <w:r w:rsidRPr="001A79AA">
        <w:rPr>
          <w:rFonts w:ascii="Trebuchet MS" w:hAnsi="Trebuchet MS" w:cs="Arial"/>
          <w:bCs/>
        </w:rPr>
        <w:t xml:space="preserve"> prowadzonego przez Miejskie Przedsiębiorstwo Gospodarki Mieszkaniowej Towarzystwo Budownictwa Społecznego Spółka z </w:t>
      </w:r>
      <w:proofErr w:type="spellStart"/>
      <w:r w:rsidRPr="001A79AA">
        <w:rPr>
          <w:rFonts w:ascii="Trebuchet MS" w:hAnsi="Trebuchet MS" w:cs="Arial"/>
          <w:bCs/>
        </w:rPr>
        <w:t>o.o</w:t>
      </w:r>
      <w:proofErr w:type="spellEnd"/>
      <w:r w:rsidRPr="001A79AA">
        <w:rPr>
          <w:rFonts w:ascii="Trebuchet MS" w:hAnsi="Trebuchet MS" w:cs="Arial"/>
          <w:bCs/>
        </w:rPr>
        <w:t xml:space="preserve"> w Rudzie Śląskiej, oświadczam, co następuje:</w:t>
      </w:r>
    </w:p>
    <w:p w14:paraId="5ED4BA72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/>
        </w:rPr>
      </w:pPr>
    </w:p>
    <w:p w14:paraId="3D8FC28E" w14:textId="3525D031" w:rsidR="006D2E2B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OŚWIADCZENIA DOTYCZĄCE WYKONAWCY:</w:t>
      </w:r>
    </w:p>
    <w:p w14:paraId="06B0AB17" w14:textId="77777777" w:rsidR="00777A2C" w:rsidRPr="001A79AA" w:rsidRDefault="00777A2C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3E122FCE" w14:textId="7ED46E62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 xml:space="preserve">1. Oświadczam, że nie podlegam wykluczeniu z postępowania na podstawie art. 108 </w:t>
      </w:r>
      <w:r w:rsidR="004B640D">
        <w:rPr>
          <w:rFonts w:ascii="Trebuchet MS" w:hAnsi="Trebuchet MS" w:cs="Arial"/>
          <w:bCs/>
        </w:rPr>
        <w:t xml:space="preserve"> ust. 1 </w:t>
      </w:r>
      <w:r w:rsidRPr="001A79AA">
        <w:rPr>
          <w:rFonts w:ascii="Trebuchet MS" w:hAnsi="Trebuchet MS" w:cs="Arial"/>
          <w:bCs/>
        </w:rPr>
        <w:t>ustawy Pzp.</w:t>
      </w:r>
    </w:p>
    <w:p w14:paraId="2F1F16DE" w14:textId="40D7FF5E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2. Oświadczam, że nie podlegam wykluczeniu z postępowania na podstawie art. 109 ust. 1 pkt 5, 7, 8, 10 ustawy Pzp.</w:t>
      </w:r>
    </w:p>
    <w:p w14:paraId="56BD1E23" w14:textId="76BBFC0F" w:rsidR="006D2E2B" w:rsidRDefault="006D2E2B" w:rsidP="006D2E2B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24C1BB9E" w14:textId="77777777" w:rsidR="004B640D" w:rsidRPr="001A79AA" w:rsidRDefault="004B640D" w:rsidP="006D2E2B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</w:p>
    <w:p w14:paraId="0A16F2F9" w14:textId="5F4CBD19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zachodzą w stosunku do mnie podstawy wykluczenia z postępowania na podstawie art. …………. 1ustawy Pzp (Wykonawca podaje mającą zastosowanie podstawę wykluczenia spośród wymienionych w art. 108 ust. 1 pkt  lub art. 109 ust. 5, 7, 8, 10) ustawy Pzp). Jednocześnie oświadczam, że w związku z ww. okolicznością, na podstawie art. 110 ust. 2 ustawy Pzp podjąłem następujące środki naprawcze:</w:t>
      </w:r>
    </w:p>
    <w:p w14:paraId="22DBE37A" w14:textId="3747731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………………………………………………………………………………………………………………………………………………………</w:t>
      </w:r>
    </w:p>
    <w:p w14:paraId="68B287C6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Na potwierdzenie powyższego przedkładam następujące środki dowodowe:</w:t>
      </w:r>
    </w:p>
    <w:p w14:paraId="240FA992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1) ………………………………………………..</w:t>
      </w:r>
    </w:p>
    <w:p w14:paraId="3534296B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2) ………………………………………………..</w:t>
      </w:r>
    </w:p>
    <w:p w14:paraId="522C9E18" w14:textId="2C018066" w:rsidR="001A79AA" w:rsidRPr="004B640D" w:rsidRDefault="006D2E2B" w:rsidP="004B640D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5819E565" w14:textId="50A78226" w:rsidR="006D2E2B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lastRenderedPageBreak/>
        <w:t>OŚWIADCZENIE DOTYCZĄCE PODMIOTU, NA KTÓREGO ZASOBY POWOŁUJE SIĘ WYKONAWCA:</w:t>
      </w:r>
    </w:p>
    <w:p w14:paraId="4538D561" w14:textId="77777777" w:rsidR="004B640D" w:rsidRPr="001A79AA" w:rsidRDefault="004B640D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40B0E573" w14:textId="319A4188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w stosunku do następującego/ych podmiotu/</w:t>
      </w:r>
      <w:proofErr w:type="spellStart"/>
      <w:r w:rsidRPr="001A79AA">
        <w:rPr>
          <w:rFonts w:ascii="Trebuchet MS" w:hAnsi="Trebuchet MS" w:cs="Arial"/>
          <w:bCs/>
        </w:rPr>
        <w:t>tów</w:t>
      </w:r>
      <w:proofErr w:type="spellEnd"/>
      <w:r w:rsidRPr="001A79AA">
        <w:rPr>
          <w:rFonts w:ascii="Trebuchet MS" w:hAnsi="Trebuchet MS" w:cs="Arial"/>
          <w:bCs/>
        </w:rPr>
        <w:t>, na którego/ych zasoby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powołuję się w niniejszym postępowaniu, tj.: ……………………………………………………….………………</w:t>
      </w:r>
      <w:r w:rsidR="004B640D">
        <w:rPr>
          <w:rFonts w:ascii="Trebuchet MS" w:hAnsi="Trebuchet MS" w:cs="Arial"/>
          <w:bCs/>
        </w:rPr>
        <w:t>…………………………………………….</w:t>
      </w:r>
    </w:p>
    <w:p w14:paraId="5D5F408C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(podać pełną nazwę/firmę, adres, a także w zależności od podmiotu: NIP/PESEL, KRS/</w:t>
      </w:r>
      <w:proofErr w:type="spellStart"/>
      <w:r w:rsidRPr="001A79AA">
        <w:rPr>
          <w:rFonts w:ascii="Trebuchet MS" w:hAnsi="Trebuchet MS" w:cs="Arial"/>
          <w:bCs/>
        </w:rPr>
        <w:t>CEiDG</w:t>
      </w:r>
      <w:proofErr w:type="spellEnd"/>
      <w:r w:rsidRPr="001A79AA">
        <w:rPr>
          <w:rFonts w:ascii="Trebuchet MS" w:hAnsi="Trebuchet MS" w:cs="Arial"/>
          <w:bCs/>
        </w:rPr>
        <w:t>)</w:t>
      </w:r>
    </w:p>
    <w:p w14:paraId="2A3C178C" w14:textId="4318FD1C" w:rsidR="006D2E2B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nie zachodzą podstawy wykluczenia z postępowania o udzielenie zamówienia.</w:t>
      </w:r>
    </w:p>
    <w:p w14:paraId="30B305CC" w14:textId="77777777" w:rsidR="004B640D" w:rsidRPr="001A79AA" w:rsidRDefault="004B640D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5E6023C9" w14:textId="05D0D002" w:rsidR="006D2E2B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36C888C9" w14:textId="77777777" w:rsidR="004B640D" w:rsidRPr="001A79AA" w:rsidRDefault="004B640D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</w:p>
    <w:p w14:paraId="2949AC44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  <w:i/>
          <w:iCs/>
        </w:rPr>
      </w:pPr>
      <w:r w:rsidRPr="001A79AA">
        <w:rPr>
          <w:rFonts w:ascii="Trebuchet MS" w:hAnsi="Trebuchet MS" w:cs="Arial"/>
          <w:bCs/>
          <w:i/>
          <w:iCs/>
        </w:rPr>
        <w:t>[UWAGA: zastosować tylko wtedy, gdy zamawiający przewidział możliwość, o której mowa w</w:t>
      </w:r>
    </w:p>
    <w:p w14:paraId="0A6262CE" w14:textId="591381D6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  <w:i/>
          <w:iCs/>
        </w:rPr>
      </w:pPr>
      <w:r w:rsidRPr="001A79AA">
        <w:rPr>
          <w:rFonts w:ascii="Trebuchet MS" w:hAnsi="Trebuchet MS" w:cs="Arial"/>
          <w:bCs/>
          <w:i/>
          <w:iCs/>
        </w:rPr>
        <w:t>art. 462 ust. 5 ustawy Pzp]</w:t>
      </w:r>
    </w:p>
    <w:p w14:paraId="5C68CDE6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  <w:i/>
          <w:iCs/>
        </w:rPr>
      </w:pPr>
    </w:p>
    <w:p w14:paraId="5A06812A" w14:textId="39E6CCE8" w:rsidR="006D2E2B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OŚWIADCZENIE DOTYCZĄCE PODWYKONAWCY NIEBĘDĄCEGO PODMIOTEM, NA</w:t>
      </w:r>
      <w:r w:rsidR="001A79AA" w:rsidRPr="004B640D">
        <w:rPr>
          <w:rFonts w:ascii="Trebuchet MS" w:hAnsi="Trebuchet MS" w:cs="Arial"/>
          <w:b/>
          <w:u w:val="single"/>
        </w:rPr>
        <w:t xml:space="preserve"> </w:t>
      </w:r>
      <w:r w:rsidRPr="004B640D">
        <w:rPr>
          <w:rFonts w:ascii="Trebuchet MS" w:hAnsi="Trebuchet MS" w:cs="Arial"/>
          <w:b/>
          <w:u w:val="single"/>
        </w:rPr>
        <w:t>KTÓREGO ZASOBY POWOŁUJE SIĘ WYKONAWCA:</w:t>
      </w:r>
    </w:p>
    <w:p w14:paraId="664FBE8A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0414C82C" w14:textId="0CAF59E3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w stosunku do następującego/ych podmiotu/</w:t>
      </w:r>
      <w:proofErr w:type="spellStart"/>
      <w:r w:rsidRPr="001A79AA">
        <w:rPr>
          <w:rFonts w:ascii="Trebuchet MS" w:hAnsi="Trebuchet MS" w:cs="Arial"/>
          <w:bCs/>
        </w:rPr>
        <w:t>tów</w:t>
      </w:r>
      <w:proofErr w:type="spellEnd"/>
      <w:r w:rsidRPr="001A79AA">
        <w:rPr>
          <w:rFonts w:ascii="Trebuchet MS" w:hAnsi="Trebuchet MS" w:cs="Arial"/>
          <w:bCs/>
        </w:rPr>
        <w:t>, będącego/ych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podwykonawcą/</w:t>
      </w:r>
      <w:proofErr w:type="spellStart"/>
      <w:r w:rsidRPr="001A79AA">
        <w:rPr>
          <w:rFonts w:ascii="Trebuchet MS" w:hAnsi="Trebuchet MS" w:cs="Arial"/>
          <w:bCs/>
        </w:rPr>
        <w:t>ami</w:t>
      </w:r>
      <w:proofErr w:type="spellEnd"/>
      <w:r w:rsidRPr="001A79AA">
        <w:rPr>
          <w:rFonts w:ascii="Trebuchet MS" w:hAnsi="Trebuchet MS" w:cs="Arial"/>
          <w:bCs/>
        </w:rPr>
        <w:t>:</w:t>
      </w:r>
    </w:p>
    <w:p w14:paraId="2C4FED51" w14:textId="1C4DA14E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……………………………………………………………………..………………………………………</w:t>
      </w:r>
    </w:p>
    <w:p w14:paraId="21E0C650" w14:textId="3E180E11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(podać pełną nazwę/firmę, adres, a także w zależności od podmiotu: NIP/PESEL, KRS/</w:t>
      </w:r>
      <w:proofErr w:type="spellStart"/>
      <w:r w:rsidRPr="001A79AA">
        <w:rPr>
          <w:rFonts w:ascii="Trebuchet MS" w:hAnsi="Trebuchet MS" w:cs="Arial"/>
          <w:bCs/>
        </w:rPr>
        <w:t>CEiDG</w:t>
      </w:r>
      <w:proofErr w:type="spellEnd"/>
      <w:r w:rsidRPr="001A79AA">
        <w:rPr>
          <w:rFonts w:ascii="Trebuchet MS" w:hAnsi="Trebuchet MS" w:cs="Arial"/>
          <w:bCs/>
        </w:rPr>
        <w:t>),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nie zachodzą podstawy wykluczenia z postępowania o udzielenie zamówienia.</w:t>
      </w:r>
    </w:p>
    <w:p w14:paraId="3BE06949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4724A5BB" w14:textId="77777777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7EDD7758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0FFE9EBB" w14:textId="2B33D775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OŚWIADCZENIE WYKONAWCY</w:t>
      </w:r>
    </w:p>
    <w:p w14:paraId="361C37C3" w14:textId="77777777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składane na podstawie art. 125 ust. 1 ustawy z dnia 19 września 2019 r.</w:t>
      </w:r>
    </w:p>
    <w:p w14:paraId="739406C8" w14:textId="6750CA14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Prawo zamówień publicznych (dalej jako: ustawa Pzp),</w:t>
      </w:r>
    </w:p>
    <w:p w14:paraId="1A24298D" w14:textId="77777777" w:rsidR="00777A2C" w:rsidRDefault="00777A2C" w:rsidP="001A79AA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14:paraId="4FEE2785" w14:textId="77777777" w:rsidR="00777A2C" w:rsidRPr="004B640D" w:rsidRDefault="00777A2C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10D529C9" w14:textId="7E6EFF24" w:rsidR="006D2E2B" w:rsidRPr="004B640D" w:rsidRDefault="006D2E2B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4B640D">
        <w:rPr>
          <w:rFonts w:ascii="Trebuchet MS" w:hAnsi="Trebuchet MS" w:cs="Arial"/>
          <w:b/>
        </w:rPr>
        <w:t>DOTYCZĄCE SPEŁNIANIA WARUNKÓW UDZIAŁU W POSTĘPOWANIU</w:t>
      </w:r>
    </w:p>
    <w:p w14:paraId="033F0284" w14:textId="77777777" w:rsidR="00777A2C" w:rsidRPr="004B640D" w:rsidRDefault="00777A2C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184BBED4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55C9CE74" w14:textId="376F9919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 xml:space="preserve">Na potrzeby postępowania o udzielenie zamówienia publicznego pn. </w:t>
      </w:r>
      <w:r w:rsidR="00942466" w:rsidRPr="00942466">
        <w:rPr>
          <w:rFonts w:ascii="Trebuchet MS" w:hAnsi="Trebuchet MS" w:cs="Arial"/>
          <w:b/>
        </w:rPr>
        <w:t>Modernizacja budynku warsztatowo-socjalnego – budynek przy ul. Janasa 13a  w Rudzie Śląskiej</w:t>
      </w:r>
      <w:r w:rsidRPr="00777A2C">
        <w:rPr>
          <w:rFonts w:ascii="Trebuchet MS" w:hAnsi="Trebuchet MS" w:cs="Arial"/>
          <w:b/>
        </w:rPr>
        <w:t>, znak sprawy: TIR/</w:t>
      </w:r>
      <w:r w:rsidR="007F5B8F">
        <w:rPr>
          <w:rFonts w:ascii="Trebuchet MS" w:hAnsi="Trebuchet MS" w:cs="Arial"/>
          <w:b/>
        </w:rPr>
        <w:t>11</w:t>
      </w:r>
      <w:r w:rsidRPr="00777A2C">
        <w:rPr>
          <w:rFonts w:ascii="Trebuchet MS" w:hAnsi="Trebuchet MS" w:cs="Arial"/>
          <w:b/>
        </w:rPr>
        <w:t>/RB/PN/2021,</w:t>
      </w:r>
      <w:r w:rsidRPr="001A79AA">
        <w:rPr>
          <w:rFonts w:ascii="Trebuchet MS" w:hAnsi="Trebuchet MS" w:cs="Arial"/>
          <w:bCs/>
        </w:rPr>
        <w:t xml:space="preserve"> prowadzonego przez Miejskie Przedsiębiorstwo Gospodarki Mieszkaniowej Towarzystwo Budownictwa Społecznego Spółka z o.</w:t>
      </w:r>
      <w:r w:rsidR="00942466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o w Rudzie Śląskiej, oświadczam, co następuje:</w:t>
      </w:r>
    </w:p>
    <w:p w14:paraId="7BA6C54B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61553686" w14:textId="7C63AB9E" w:rsidR="004B640D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INFORMACJA DOTYCZĄCA WYKONAWCY:</w:t>
      </w:r>
    </w:p>
    <w:p w14:paraId="16BBC569" w14:textId="77777777" w:rsidR="004B640D" w:rsidRPr="001A79AA" w:rsidRDefault="004B640D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44285EFF" w14:textId="471EEE7B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spełniam warunki udziału w postępowaniu określone przez Zamawiającego</w:t>
      </w:r>
      <w:r w:rsidR="001A79AA" w:rsidRPr="001A79AA">
        <w:rPr>
          <w:rFonts w:ascii="Trebuchet MS" w:hAnsi="Trebuchet MS" w:cs="Arial"/>
          <w:bCs/>
        </w:rPr>
        <w:t xml:space="preserve"> </w:t>
      </w:r>
      <w:r w:rsidR="001A79AA" w:rsidRPr="001A79AA">
        <w:rPr>
          <w:rFonts w:ascii="Trebuchet MS" w:hAnsi="Trebuchet MS" w:cs="Arial"/>
          <w:bCs/>
        </w:rPr>
        <w:br/>
      </w:r>
      <w:r w:rsidRPr="001A79AA">
        <w:rPr>
          <w:rFonts w:ascii="Trebuchet MS" w:hAnsi="Trebuchet MS" w:cs="Arial"/>
          <w:bCs/>
        </w:rPr>
        <w:t>w ogłoszeniu o przedmiotowym zamówieniu oraz w Specyfikacji Warunków Zamówienia.</w:t>
      </w:r>
    </w:p>
    <w:p w14:paraId="3B61CEB3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5BD12684" w14:textId="77777777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28C049F4" w14:textId="01753FC2" w:rsidR="006D2E2B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lastRenderedPageBreak/>
        <w:t>INFORMACJA W ZWIĄZKU Z POLEGANIEM NA ZASOBACH INNYCH</w:t>
      </w:r>
      <w:r w:rsidR="001A79AA" w:rsidRPr="004B640D">
        <w:rPr>
          <w:rFonts w:ascii="Trebuchet MS" w:hAnsi="Trebuchet MS" w:cs="Arial"/>
          <w:b/>
          <w:u w:val="single"/>
        </w:rPr>
        <w:t xml:space="preserve"> </w:t>
      </w:r>
      <w:r w:rsidRPr="004B640D">
        <w:rPr>
          <w:rFonts w:ascii="Trebuchet MS" w:hAnsi="Trebuchet MS" w:cs="Arial"/>
          <w:b/>
          <w:u w:val="single"/>
        </w:rPr>
        <w:t>PODMIOTÓW:</w:t>
      </w:r>
    </w:p>
    <w:p w14:paraId="24AEE5AF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38C01CA0" w14:textId="602BF299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ab/>
        <w:t xml:space="preserve">Oświadczam, że w celu wykazania spełniania warunków udziału w postępowaniu, określonych przez Zamawiającego w ogłoszeniu o zamówieniu oraz w rozdziale XIX Specyfikacji Warunków Zamówienia </w:t>
      </w:r>
    </w:p>
    <w:p w14:paraId="3D16E54A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32672672" w14:textId="35D77F4C" w:rsidR="001A79AA" w:rsidRPr="001A79AA" w:rsidRDefault="001A79AA" w:rsidP="001A79AA">
      <w:pPr>
        <w:tabs>
          <w:tab w:val="left" w:pos="284"/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</w:t>
      </w:r>
      <w:r w:rsidRPr="001A79AA">
        <w:rPr>
          <w:rFonts w:ascii="Trebuchet MS" w:hAnsi="Trebuchet MS" w:cs="Arial"/>
          <w:bCs/>
        </w:rPr>
        <w:tab/>
        <w:t>polegam na zasobach  innego/ych podmiotu/ów*</w:t>
      </w:r>
    </w:p>
    <w:p w14:paraId="3A3A9FBB" w14:textId="77777777" w:rsidR="001A79AA" w:rsidRPr="001A79AA" w:rsidRDefault="001A79AA" w:rsidP="001A79AA">
      <w:pPr>
        <w:tabs>
          <w:tab w:val="left" w:pos="284"/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</w:t>
      </w:r>
      <w:r w:rsidRPr="001A79AA">
        <w:rPr>
          <w:rFonts w:ascii="Trebuchet MS" w:hAnsi="Trebuchet MS" w:cs="Arial"/>
          <w:bCs/>
        </w:rPr>
        <w:tab/>
        <w:t>nie polegam na zasobach  innego/ych podmiotu/ów*</w:t>
      </w:r>
    </w:p>
    <w:p w14:paraId="68CD8202" w14:textId="1106BC5D" w:rsidR="001A79AA" w:rsidRPr="00777A2C" w:rsidRDefault="001A79AA" w:rsidP="004B640D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  <w:i/>
          <w:iCs/>
          <w:sz w:val="16"/>
          <w:szCs w:val="16"/>
        </w:rPr>
      </w:pPr>
      <w:r w:rsidRPr="00777A2C">
        <w:rPr>
          <w:rFonts w:ascii="Trebuchet MS" w:hAnsi="Trebuchet MS" w:cs="Arial"/>
          <w:bCs/>
          <w:i/>
          <w:iCs/>
          <w:sz w:val="16"/>
          <w:szCs w:val="16"/>
        </w:rPr>
        <w:t>*zaznaczyć właściwe</w:t>
      </w:r>
    </w:p>
    <w:p w14:paraId="19E25AC6" w14:textId="77777777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w następującym zakresie:</w:t>
      </w:r>
    </w:p>
    <w:p w14:paraId="1BC13081" w14:textId="77777777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……………………………………………………………………………………………………………………</w:t>
      </w:r>
    </w:p>
    <w:p w14:paraId="5D6E7EC8" w14:textId="04CEFAB6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(wskazać podmiot i określić odpowiedni zakres dla wskazanego podmiotu).</w:t>
      </w:r>
    </w:p>
    <w:p w14:paraId="1374D051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7302A827" w14:textId="641EB3F0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08E9F30B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</w:p>
    <w:p w14:paraId="56B17ED0" w14:textId="4A4CE920" w:rsidR="006D2E2B" w:rsidRPr="004B640D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OŚWIADCZENIE DOTYCZĄCE PODANYCH INFORMACJI:</w:t>
      </w:r>
    </w:p>
    <w:p w14:paraId="03985BA0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/>
        </w:rPr>
      </w:pPr>
    </w:p>
    <w:p w14:paraId="42DB564E" w14:textId="3D619DD6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wszystkie informacje podane w powyższych oświadczeniach są aktualne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i zgodne z prawdą oraz zostały przedstawione z pełną świadomością konsekwencji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wprowadzenia zamawiającego w błąd przy przedstawianiu informacji.</w:t>
      </w:r>
    </w:p>
    <w:p w14:paraId="3F8C6A25" w14:textId="738AB42B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48B9F280" w14:textId="77777777" w:rsidR="00303CF1" w:rsidRPr="001A79AA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4D607239" w14:textId="77777777" w:rsidR="006D2E2B" w:rsidRPr="001A79AA" w:rsidRDefault="006D2E2B" w:rsidP="006161C2">
      <w:pPr>
        <w:spacing w:line="360" w:lineRule="auto"/>
        <w:ind w:right="28"/>
        <w:jc w:val="both"/>
        <w:rPr>
          <w:rFonts w:ascii="Trebuchet MS" w:hAnsi="Trebuchet MS" w:cs="Arial"/>
          <w:i/>
        </w:rPr>
      </w:pPr>
    </w:p>
    <w:sectPr w:rsidR="006D2E2B" w:rsidRPr="001A79AA" w:rsidSect="004B640D">
      <w:headerReference w:type="default" r:id="rId8"/>
      <w:footerReference w:type="default" r:id="rId9"/>
      <w:pgSz w:w="11906" w:h="16838"/>
      <w:pgMar w:top="1135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77CBF" w14:textId="77777777" w:rsidR="000C6F74" w:rsidRDefault="000C6F74" w:rsidP="00303CF1">
      <w:r>
        <w:separator/>
      </w:r>
    </w:p>
  </w:endnote>
  <w:endnote w:type="continuationSeparator" w:id="0">
    <w:p w14:paraId="309C10C9" w14:textId="77777777" w:rsidR="000C6F74" w:rsidRDefault="000C6F7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0777537"/>
      <w:docPartObj>
        <w:docPartGallery w:val="Page Numbers (Bottom of Page)"/>
        <w:docPartUnique/>
      </w:docPartObj>
    </w:sdtPr>
    <w:sdtEndPr/>
    <w:sdtContent>
      <w:p w14:paraId="4E8387DC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0CE">
          <w:rPr>
            <w:noProof/>
          </w:rPr>
          <w:t>4</w:t>
        </w:r>
        <w:r>
          <w:fldChar w:fldCharType="end"/>
        </w:r>
      </w:p>
    </w:sdtContent>
  </w:sdt>
  <w:p w14:paraId="26FFE202" w14:textId="64A92240" w:rsidR="00C77652" w:rsidRPr="00CC1D5F" w:rsidRDefault="00C77652" w:rsidP="00C77652">
    <w:pPr>
      <w:pStyle w:val="Stopka"/>
      <w:ind w:right="360"/>
      <w:rPr>
        <w:rFonts w:ascii="Trebuchet MS" w:hAnsi="Trebuchet MS"/>
        <w:sz w:val="16"/>
        <w:u w:val="single"/>
      </w:rPr>
    </w:pPr>
  </w:p>
  <w:p w14:paraId="418E2D76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04049" w14:textId="77777777" w:rsidR="000C6F74" w:rsidRDefault="000C6F74" w:rsidP="00303CF1">
      <w:r>
        <w:separator/>
      </w:r>
    </w:p>
  </w:footnote>
  <w:footnote w:type="continuationSeparator" w:id="0">
    <w:p w14:paraId="1FF4C8FE" w14:textId="77777777" w:rsidR="000C6F74" w:rsidRDefault="000C6F74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C4607" w14:textId="4A43B40B"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2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C6F74"/>
    <w:rsid w:val="000E7CBC"/>
    <w:rsid w:val="001452E3"/>
    <w:rsid w:val="0016175C"/>
    <w:rsid w:val="00186F17"/>
    <w:rsid w:val="001877B6"/>
    <w:rsid w:val="00187C72"/>
    <w:rsid w:val="001A79AA"/>
    <w:rsid w:val="001A7D92"/>
    <w:rsid w:val="00211BAC"/>
    <w:rsid w:val="00222079"/>
    <w:rsid w:val="00275F04"/>
    <w:rsid w:val="002912CC"/>
    <w:rsid w:val="00303CF1"/>
    <w:rsid w:val="00322B81"/>
    <w:rsid w:val="00393551"/>
    <w:rsid w:val="0039498A"/>
    <w:rsid w:val="003F73AD"/>
    <w:rsid w:val="00430563"/>
    <w:rsid w:val="00441FB9"/>
    <w:rsid w:val="004812B1"/>
    <w:rsid w:val="004B640D"/>
    <w:rsid w:val="004B6498"/>
    <w:rsid w:val="005318CC"/>
    <w:rsid w:val="005472DE"/>
    <w:rsid w:val="005775FC"/>
    <w:rsid w:val="005B6FE4"/>
    <w:rsid w:val="005E05A7"/>
    <w:rsid w:val="005E62C3"/>
    <w:rsid w:val="006161C2"/>
    <w:rsid w:val="00691169"/>
    <w:rsid w:val="006D2E2B"/>
    <w:rsid w:val="00724BAB"/>
    <w:rsid w:val="007353C1"/>
    <w:rsid w:val="00764D8B"/>
    <w:rsid w:val="0077423C"/>
    <w:rsid w:val="00777A2C"/>
    <w:rsid w:val="007F47DB"/>
    <w:rsid w:val="007F5B8F"/>
    <w:rsid w:val="0086637F"/>
    <w:rsid w:val="00894A9D"/>
    <w:rsid w:val="008B1903"/>
    <w:rsid w:val="008E498E"/>
    <w:rsid w:val="00942466"/>
    <w:rsid w:val="009747FC"/>
    <w:rsid w:val="009E4E59"/>
    <w:rsid w:val="00A93B33"/>
    <w:rsid w:val="00C77652"/>
    <w:rsid w:val="00C936A7"/>
    <w:rsid w:val="00CA117F"/>
    <w:rsid w:val="00CC72D9"/>
    <w:rsid w:val="00CD6A3E"/>
    <w:rsid w:val="00D3771E"/>
    <w:rsid w:val="00DC326D"/>
    <w:rsid w:val="00F33722"/>
    <w:rsid w:val="00F458E8"/>
    <w:rsid w:val="00F52EC9"/>
    <w:rsid w:val="00FC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9DAD50F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FC681-9B7D-46C8-AC36-57EBFEBD6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631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2021-07-29T12:28:00Z</cp:lastPrinted>
  <dcterms:created xsi:type="dcterms:W3CDTF">2021-07-29T12:28:00Z</dcterms:created>
  <dcterms:modified xsi:type="dcterms:W3CDTF">2021-07-29T12:28:00Z</dcterms:modified>
</cp:coreProperties>
</file>