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783F" w14:textId="3B0E1EAA" w:rsidR="00CF256B" w:rsidRPr="00ED55E9" w:rsidRDefault="00D2442A" w:rsidP="00CF256B">
      <w:pPr>
        <w:jc w:val="right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CF256B" w:rsidRPr="00ED55E9">
        <w:rPr>
          <w:rFonts w:ascii="Trebuchet MS" w:hAnsi="Trebuchet MS" w:cstheme="minorHAnsi"/>
          <w:sz w:val="20"/>
        </w:rPr>
        <w:t>Załącznik nr 1 do SWZ</w:t>
      </w:r>
    </w:p>
    <w:p w14:paraId="2947FED3" w14:textId="77777777" w:rsidR="00CF256B" w:rsidRPr="00ED55E9" w:rsidRDefault="00CF256B" w:rsidP="00CF256B">
      <w:pPr>
        <w:rPr>
          <w:rFonts w:ascii="Trebuchet MS" w:hAnsi="Trebuchet MS" w:cstheme="minorHAnsi"/>
          <w:b/>
          <w:sz w:val="20"/>
        </w:rPr>
      </w:pP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7AE34C24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191F4248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Oferta złożona do postępowania o udzielenie zamówienia publicznego w trybie </w:t>
      </w:r>
      <w:r w:rsidR="00AB7912">
        <w:rPr>
          <w:rFonts w:ascii="Trebuchet MS" w:hAnsi="Trebuchet MS" w:cstheme="minorHAnsi"/>
          <w:sz w:val="20"/>
          <w:lang w:eastAsia="pl-PL"/>
        </w:rPr>
        <w:t>podstawowym- wariant nr 1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3B239DAF" w14:textId="0E15C2C2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b/>
          <w:bCs/>
          <w:i/>
          <w:iCs/>
          <w:sz w:val="20"/>
          <w:lang w:eastAsia="pl-PL"/>
        </w:rPr>
      </w:pP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TIR/</w:t>
      </w:r>
      <w:r w:rsidR="00ED55E9"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0</w:t>
      </w:r>
      <w:r w:rsidR="00D365C0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7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/RB/PN/202</w:t>
      </w:r>
      <w:r w:rsidR="00ED55E9"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1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 xml:space="preserve">: </w:t>
      </w:r>
      <w:r w:rsidR="004B43B1" w:rsidRPr="004B43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Modernizacja budynku warsztatowo-socjalnego – budynek przy ul. Janasa 13a  w Rudzie Śląskiej</w:t>
      </w:r>
    </w:p>
    <w:p w14:paraId="2EFB2CCE" w14:textId="77777777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sz w:val="20"/>
          <w:lang w:eastAsia="pl-PL"/>
        </w:rPr>
      </w:pP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41F78FE1" w14:textId="10A946D0" w:rsidR="00BB571F" w:rsidRPr="00A670C1" w:rsidRDefault="00142CA2" w:rsidP="00BB571F">
      <w:pPr>
        <w:numPr>
          <w:ilvl w:val="0"/>
          <w:numId w:val="13"/>
        </w:num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Oferuję realizację przedmiotu zamówienia za cenę (podana cyfrowo):</w:t>
      </w:r>
    </w:p>
    <w:p w14:paraId="62B5B833" w14:textId="77777777" w:rsidR="00142CA2" w:rsidRPr="00ED55E9" w:rsidRDefault="00142CA2" w:rsidP="00142CA2">
      <w:pPr>
        <w:ind w:left="360"/>
        <w:rPr>
          <w:rFonts w:ascii="Trebuchet MS" w:hAnsi="Trebuchet MS" w:cstheme="minorHAnsi"/>
          <w:sz w:val="20"/>
        </w:rPr>
      </w:pPr>
    </w:p>
    <w:p w14:paraId="706861AE" w14:textId="2CF018EE" w:rsidR="00CF256B" w:rsidRPr="00ED55E9" w:rsidRDefault="00CF256B" w:rsidP="00142CA2">
      <w:pPr>
        <w:pStyle w:val="Tekstpodstawowy"/>
        <w:spacing w:line="360" w:lineRule="auto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Brutto:</w:t>
      </w:r>
      <w:r w:rsidRPr="00ED55E9">
        <w:rPr>
          <w:rFonts w:ascii="Trebuchet MS" w:hAnsi="Trebuchet MS" w:cstheme="minorHAnsi"/>
          <w:sz w:val="20"/>
        </w:rPr>
        <w:tab/>
      </w:r>
      <w:r w:rsidRPr="00ED55E9">
        <w:rPr>
          <w:rFonts w:ascii="Trebuchet MS" w:hAnsi="Trebuchet MS" w:cstheme="minorHAnsi"/>
          <w:sz w:val="20"/>
          <w:highlight w:val="lightGray"/>
        </w:rPr>
        <w:t>………………………………………………</w:t>
      </w:r>
      <w:r w:rsidRPr="00ED55E9">
        <w:rPr>
          <w:rFonts w:ascii="Trebuchet MS" w:hAnsi="Trebuchet MS" w:cstheme="minorHAnsi"/>
          <w:sz w:val="20"/>
        </w:rPr>
        <w:t xml:space="preserve"> zł</w:t>
      </w:r>
    </w:p>
    <w:p w14:paraId="7553E33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3.1.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2E41201B" w14:textId="77777777" w:rsidR="00ED55E9" w:rsidRPr="00ED55E9" w:rsidRDefault="00ED55E9" w:rsidP="00ED55E9">
      <w:pPr>
        <w:tabs>
          <w:tab w:val="left" w:pos="426"/>
        </w:tabs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3.2.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379855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3.3.</w:t>
      </w:r>
      <w:r w:rsidRPr="00ED55E9">
        <w:rPr>
          <w:rFonts w:ascii="Trebuchet MS" w:hAnsi="Trebuchet MS" w:cs="Arial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37FD837F" w14:textId="778B04B2" w:rsidR="00ED55E9" w:rsidRPr="00ED55E9" w:rsidRDefault="00ED55E9" w:rsidP="00ED55E9">
      <w:pPr>
        <w:ind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56C0D064" w14:textId="77777777" w:rsidR="00ED55E9" w:rsidRPr="00ED55E9" w:rsidRDefault="00ED55E9" w:rsidP="00ED55E9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28398C7" w14:textId="54456F11" w:rsidR="00FF446A" w:rsidRPr="00ED55E9" w:rsidRDefault="00ED55E9" w:rsidP="00ED55E9">
      <w:pPr>
        <w:jc w:val="both"/>
        <w:rPr>
          <w:rFonts w:ascii="Trebuchet MS" w:hAnsi="Trebuchet MS" w:cstheme="minorHAnsi"/>
          <w:b/>
          <w:sz w:val="20"/>
          <w:u w:val="single"/>
        </w:rPr>
      </w:pPr>
      <w:r w:rsidRPr="00ED55E9">
        <w:rPr>
          <w:rFonts w:ascii="Trebuchet MS" w:hAnsi="Trebuchet MS" w:cstheme="minorHAnsi"/>
          <w:b/>
          <w:sz w:val="20"/>
        </w:rPr>
        <w:t xml:space="preserve">4.    </w:t>
      </w:r>
      <w:r w:rsidR="00DE56A1" w:rsidRPr="00ED55E9">
        <w:rPr>
          <w:rFonts w:ascii="Trebuchet MS" w:hAnsi="Trebuchet MS" w:cstheme="minorHAnsi"/>
          <w:b/>
          <w:sz w:val="20"/>
        </w:rPr>
        <w:t>Deklaruję:</w:t>
      </w:r>
    </w:p>
    <w:p w14:paraId="2571D458" w14:textId="77777777" w:rsidR="00BB571F" w:rsidRPr="00ED55E9" w:rsidRDefault="00BB571F" w:rsidP="00BB571F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D88F271" w14:textId="6E355A67" w:rsidR="00375C4C" w:rsidRPr="00ED55E9" w:rsidRDefault="00A670C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  <w:r>
        <w:rPr>
          <w:rFonts w:ascii="Trebuchet MS" w:hAnsi="Trebuchet MS" w:cstheme="minorHAnsi"/>
          <w:sz w:val="20"/>
        </w:rPr>
        <w:t>Czas wykonania zamówienia</w:t>
      </w:r>
      <w:r w:rsidR="00375C4C" w:rsidRPr="00ED55E9">
        <w:rPr>
          <w:rFonts w:ascii="Trebuchet MS" w:hAnsi="Trebuchet MS" w:cstheme="minorHAnsi"/>
          <w:sz w:val="20"/>
        </w:rPr>
        <w:t xml:space="preserve">: </w:t>
      </w:r>
      <w:r w:rsidR="00DE56A1" w:rsidRPr="00ED55E9">
        <w:rPr>
          <w:rFonts w:ascii="Trebuchet MS" w:hAnsi="Trebuchet MS" w:cstheme="minorHAnsi"/>
          <w:sz w:val="20"/>
        </w:rPr>
        <w:t xml:space="preserve"> </w:t>
      </w:r>
      <w:r w:rsidR="00DE56A1"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………………………… </w:t>
      </w:r>
      <w:r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>dni</w:t>
      </w:r>
      <w:r w:rsidRPr="00A670C1">
        <w:rPr>
          <w:rFonts w:ascii="Trebuchet MS" w:hAnsi="Trebuchet MS" w:cstheme="minorHAnsi"/>
          <w:sz w:val="20"/>
          <w:shd w:val="clear" w:color="auto" w:fill="FFFFFF" w:themeFill="background1"/>
        </w:rPr>
        <w:t xml:space="preserve">  </w:t>
      </w:r>
      <w:r>
        <w:rPr>
          <w:rFonts w:ascii="Trebuchet MS" w:hAnsi="Trebuchet MS" w:cstheme="minorHAnsi"/>
          <w:sz w:val="20"/>
        </w:rPr>
        <w:t>od dnia przekazania terenu budowy</w:t>
      </w:r>
    </w:p>
    <w:p w14:paraId="32ADE9C2" w14:textId="77777777" w:rsidR="00142CA2" w:rsidRPr="00ED55E9" w:rsidRDefault="00142CA2" w:rsidP="00142CA2">
      <w:p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lastRenderedPageBreak/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3F45C0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942743"/>
    <w:rsid w:val="0095062D"/>
    <w:rsid w:val="00953B05"/>
    <w:rsid w:val="00970C6D"/>
    <w:rsid w:val="009A420B"/>
    <w:rsid w:val="009C747C"/>
    <w:rsid w:val="00A22C13"/>
    <w:rsid w:val="00A670C1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2021-06-16T13:44:00Z</cp:lastPrinted>
  <dcterms:created xsi:type="dcterms:W3CDTF">2021-06-16T13:44:00Z</dcterms:created>
  <dcterms:modified xsi:type="dcterms:W3CDTF">2021-06-16T13:44:00Z</dcterms:modified>
</cp:coreProperties>
</file>