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2D914CA9" w:rsidR="00CF256B" w:rsidRPr="004714FA" w:rsidRDefault="00D2442A" w:rsidP="00CF256B">
      <w:pPr>
        <w:jc w:val="right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4714FA" w:rsidRPr="004714FA">
        <w:rPr>
          <w:rFonts w:ascii="Trebuchet MS" w:hAnsi="Trebuchet MS" w:cstheme="minorHAnsi"/>
          <w:b/>
          <w:sz w:val="20"/>
        </w:rPr>
        <w:t>Załącznik nr 1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04873393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Oferta złożona do postępowania o udzielenie zamówienia publicznego w trybie przetargu nieograniczonego na:</w:t>
      </w:r>
    </w:p>
    <w:p w14:paraId="29722ECE" w14:textId="77777777" w:rsidR="004F7C08" w:rsidRPr="00ED55E9" w:rsidRDefault="004F7C08" w:rsidP="004F7C08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2FCD3F22" w14:textId="77777777" w:rsidR="00425CBD" w:rsidRPr="00425CBD" w:rsidRDefault="00425CBD" w:rsidP="00425CBD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425CBD">
        <w:rPr>
          <w:rFonts w:ascii="Trebuchet MS" w:hAnsi="Trebuchet MS" w:cstheme="minorHAnsi"/>
          <w:b/>
          <w:sz w:val="20"/>
          <w:lang w:eastAsia="pl-PL"/>
        </w:rPr>
        <w:t>„Sukcesywna dostawa węgla kamiennego ekogroszku workowanego w ilości 250 ton dla potrzeb Miejskiego Przedsiębiorstwa Gospodarki Mieszkaniowej Towarzystwo Budownictwa Społecznego Sp. z o.o. w Rudzie Śląskiej”</w:t>
      </w:r>
    </w:p>
    <w:p w14:paraId="0BB67B92" w14:textId="77777777" w:rsidR="004F7C08" w:rsidRPr="004F7C08" w:rsidRDefault="004F7C08" w:rsidP="004F7C08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2A42E095" w14:textId="77777777" w:rsidR="00425CBD" w:rsidRPr="00A670C1" w:rsidRDefault="00425CBD" w:rsidP="00425CBD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81D29F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="00BE021B">
        <w:rPr>
          <w:rFonts w:ascii="Trebuchet MS" w:hAnsi="Trebuchet MS" w:cs="Arial"/>
          <w:sz w:val="16"/>
          <w:szCs w:val="16"/>
        </w:rPr>
        <w:t>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35B25861" w:rsidR="00ED55E9" w:rsidRPr="00ED55E9" w:rsidRDefault="00BE021B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3.1</w:t>
      </w:r>
      <w:r w:rsidR="00ED55E9" w:rsidRPr="00ED55E9">
        <w:rPr>
          <w:rFonts w:ascii="Trebuchet MS" w:hAnsi="Trebuchet MS" w:cs="Arial"/>
          <w:sz w:val="16"/>
          <w:szCs w:val="16"/>
        </w:rPr>
        <w:t>.</w:t>
      </w:r>
      <w:r>
        <w:rPr>
          <w:rFonts w:ascii="Trebuchet MS" w:hAnsi="Trebuchet MS" w:cs="Arial"/>
          <w:sz w:val="16"/>
          <w:szCs w:val="16"/>
        </w:rPr>
        <w:t>2.</w:t>
      </w:r>
      <w:r w:rsidR="00ED55E9" w:rsidRPr="00ED55E9">
        <w:rPr>
          <w:rFonts w:ascii="Trebuchet MS" w:hAnsi="Trebuchet MS" w:cs="Arial"/>
          <w:sz w:val="16"/>
          <w:szCs w:val="16"/>
        </w:rPr>
        <w:tab/>
      </w:r>
      <w:r w:rsidR="00ED55E9"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417E4234" w:rsidR="00ED55E9" w:rsidRPr="00ED55E9" w:rsidRDefault="00BE021B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3.1</w:t>
      </w:r>
      <w:r w:rsidR="00ED55E9" w:rsidRPr="00ED55E9">
        <w:rPr>
          <w:rFonts w:ascii="Trebuchet MS" w:hAnsi="Trebuchet MS" w:cs="Arial"/>
          <w:sz w:val="16"/>
          <w:szCs w:val="16"/>
        </w:rPr>
        <w:t>.</w:t>
      </w:r>
      <w:r>
        <w:rPr>
          <w:rFonts w:ascii="Trebuchet MS" w:hAnsi="Trebuchet MS" w:cs="Arial"/>
          <w:sz w:val="16"/>
          <w:szCs w:val="16"/>
        </w:rPr>
        <w:t>3.</w:t>
      </w:r>
      <w:r w:rsidR="00ED55E9"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2E66F2A" w14:textId="77777777" w:rsidR="000B53DD" w:rsidRPr="00ED55E9" w:rsidRDefault="000B53DD" w:rsidP="000B53DD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</w:p>
    <w:p w14:paraId="6A82B5E2" w14:textId="77777777" w:rsidR="00341A54" w:rsidRDefault="00ED55E9" w:rsidP="00341A54">
      <w:pPr>
        <w:jc w:val="both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1A712F3A" w14:textId="77777777" w:rsidR="00341A54" w:rsidRDefault="00341A54" w:rsidP="00341A54">
      <w:pPr>
        <w:jc w:val="both"/>
        <w:rPr>
          <w:rFonts w:ascii="Trebuchet MS" w:hAnsi="Trebuchet MS" w:cstheme="minorHAnsi"/>
          <w:b/>
          <w:sz w:val="20"/>
        </w:rPr>
      </w:pPr>
    </w:p>
    <w:p w14:paraId="077A4300" w14:textId="77777777" w:rsidR="00341A54" w:rsidRDefault="00341A54" w:rsidP="00341A54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341A54">
        <w:rPr>
          <w:rFonts w:ascii="Trebuchet MS" w:hAnsi="Trebuchet MS" w:cstheme="minorHAnsi"/>
          <w:b/>
          <w:sz w:val="20"/>
        </w:rPr>
        <w:t>Wartość opałowa:</w:t>
      </w:r>
      <w:r w:rsidRPr="00341A54">
        <w:rPr>
          <w:rFonts w:ascii="Trebuchet MS" w:hAnsi="Trebuchet MS" w:cstheme="minorHAnsi"/>
          <w:b/>
          <w:sz w:val="20"/>
          <w:shd w:val="clear" w:color="auto" w:fill="D9D9D9" w:themeFill="background1" w:themeFillShade="D9"/>
        </w:rPr>
        <w:t>…………………………………………………………….</w:t>
      </w:r>
      <w:r w:rsidRPr="00341A54">
        <w:rPr>
          <w:rFonts w:ascii="Trebuchet MS" w:hAnsi="Trebuchet MS" w:cstheme="minorHAnsi"/>
          <w:b/>
          <w:sz w:val="20"/>
          <w:u w:val="single"/>
        </w:rPr>
        <w:t>MJ/kg</w:t>
      </w:r>
    </w:p>
    <w:p w14:paraId="6E8A9599" w14:textId="77777777" w:rsidR="00341A54" w:rsidRDefault="00341A54" w:rsidP="00341A54">
      <w:pPr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32ADE9C2" w14:textId="7868FBA3" w:rsidR="00142CA2" w:rsidRPr="00341A54" w:rsidRDefault="00A670C1" w:rsidP="00341A54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0B53DD">
        <w:rPr>
          <w:rFonts w:ascii="Trebuchet MS" w:hAnsi="Trebuchet MS" w:cstheme="minorHAnsi"/>
          <w:sz w:val="20"/>
        </w:rPr>
        <w:t>Czas wykonania zamówienia</w:t>
      </w:r>
      <w:r w:rsidR="00375C4C" w:rsidRPr="000B53DD">
        <w:rPr>
          <w:rFonts w:ascii="Trebuchet MS" w:hAnsi="Trebuchet MS" w:cstheme="minorHAnsi"/>
          <w:sz w:val="20"/>
        </w:rPr>
        <w:t xml:space="preserve">: </w:t>
      </w:r>
      <w:r w:rsidR="00DE56A1" w:rsidRPr="000B53DD">
        <w:rPr>
          <w:rFonts w:ascii="Trebuchet MS" w:hAnsi="Trebuchet MS" w:cstheme="minorHAnsi"/>
          <w:sz w:val="20"/>
        </w:rPr>
        <w:t xml:space="preserve"> </w:t>
      </w:r>
      <w:r w:rsidR="00615D60">
        <w:rPr>
          <w:rFonts w:ascii="Trebuchet MS" w:hAnsi="Trebuchet MS" w:cstheme="minorHAnsi"/>
          <w:sz w:val="20"/>
        </w:rPr>
        <w:t>do 31</w:t>
      </w:r>
      <w:r w:rsidR="00425CBD">
        <w:rPr>
          <w:rFonts w:ascii="Trebuchet MS" w:hAnsi="Trebuchet MS" w:cstheme="minorHAnsi"/>
          <w:sz w:val="20"/>
        </w:rPr>
        <w:t>.08</w:t>
      </w:r>
      <w:r w:rsidR="000B53DD" w:rsidRPr="000B53DD">
        <w:rPr>
          <w:rFonts w:ascii="Trebuchet MS" w:hAnsi="Trebuchet MS" w:cstheme="minorHAnsi"/>
          <w:sz w:val="20"/>
        </w:rPr>
        <w:t>.2022r.</w:t>
      </w:r>
      <w:r w:rsidRPr="000B53DD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  <w:r w:rsidRPr="000B53DD">
        <w:rPr>
          <w:rFonts w:ascii="Trebuchet MS" w:hAnsi="Trebuchet MS" w:cstheme="minorHAnsi"/>
          <w:sz w:val="20"/>
        </w:rPr>
        <w:t xml:space="preserve">od dnia </w:t>
      </w:r>
      <w:r w:rsidR="000B53DD" w:rsidRPr="000B53DD">
        <w:rPr>
          <w:rFonts w:ascii="Trebuchet MS" w:hAnsi="Trebuchet MS" w:cstheme="minorHAnsi"/>
          <w:sz w:val="20"/>
        </w:rPr>
        <w:t>podpisania umowy.</w:t>
      </w:r>
    </w:p>
    <w:p w14:paraId="20F56353" w14:textId="77777777" w:rsidR="00341A54" w:rsidRPr="000B53DD" w:rsidRDefault="00341A54" w:rsidP="00341A54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5968" w14:textId="77777777" w:rsidR="001F05D8" w:rsidRDefault="001F05D8">
      <w:r>
        <w:separator/>
      </w:r>
    </w:p>
  </w:endnote>
  <w:endnote w:type="continuationSeparator" w:id="0">
    <w:p w14:paraId="311AD214" w14:textId="77777777" w:rsidR="001F05D8" w:rsidRDefault="001F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14F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2E06" w14:textId="77777777" w:rsidR="001F05D8" w:rsidRDefault="001F05D8">
      <w:r>
        <w:separator/>
      </w:r>
    </w:p>
  </w:footnote>
  <w:footnote w:type="continuationSeparator" w:id="0">
    <w:p w14:paraId="539BAA93" w14:textId="77777777" w:rsidR="001F05D8" w:rsidRDefault="001F05D8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5B1CB8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53DD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1F05D8"/>
    <w:rsid w:val="002036B7"/>
    <w:rsid w:val="00215277"/>
    <w:rsid w:val="00215D1F"/>
    <w:rsid w:val="00226549"/>
    <w:rsid w:val="002356A3"/>
    <w:rsid w:val="00241776"/>
    <w:rsid w:val="002462F8"/>
    <w:rsid w:val="00251C41"/>
    <w:rsid w:val="00294A8E"/>
    <w:rsid w:val="002B74E7"/>
    <w:rsid w:val="002C15EE"/>
    <w:rsid w:val="002D3401"/>
    <w:rsid w:val="002E7377"/>
    <w:rsid w:val="0033651F"/>
    <w:rsid w:val="00341A54"/>
    <w:rsid w:val="00375C4C"/>
    <w:rsid w:val="003A47AB"/>
    <w:rsid w:val="003B3DE5"/>
    <w:rsid w:val="003C427B"/>
    <w:rsid w:val="003E42DC"/>
    <w:rsid w:val="003F45C0"/>
    <w:rsid w:val="004030EA"/>
    <w:rsid w:val="00411BFA"/>
    <w:rsid w:val="00425CBD"/>
    <w:rsid w:val="00450E30"/>
    <w:rsid w:val="00463C5B"/>
    <w:rsid w:val="004714FA"/>
    <w:rsid w:val="004733D3"/>
    <w:rsid w:val="00482C1E"/>
    <w:rsid w:val="004A17CF"/>
    <w:rsid w:val="004F7C08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15D60"/>
    <w:rsid w:val="00624A47"/>
    <w:rsid w:val="00660268"/>
    <w:rsid w:val="006A3194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C13"/>
    <w:rsid w:val="00A670C1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BE021B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0BB3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18FE38"/>
  <w15:docId w15:val="{BF481A89-0C74-4F9C-9C9B-0042F9D6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53DD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Joanna Szykowska</dc:creator>
  <cp:lastModifiedBy>Joanna Szykowska</cp:lastModifiedBy>
  <cp:revision>2</cp:revision>
  <cp:lastPrinted>2021-09-02T11:13:00Z</cp:lastPrinted>
  <dcterms:created xsi:type="dcterms:W3CDTF">2021-09-02T11:13:00Z</dcterms:created>
  <dcterms:modified xsi:type="dcterms:W3CDTF">2021-09-02T11:13:00Z</dcterms:modified>
</cp:coreProperties>
</file>