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E783F" w14:textId="77777777" w:rsidR="00CF256B" w:rsidRPr="00ED55E9" w:rsidRDefault="00D2442A" w:rsidP="00CF256B">
      <w:pPr>
        <w:jc w:val="right"/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ab/>
      </w:r>
      <w:r w:rsidR="00CF256B" w:rsidRPr="00ED55E9">
        <w:rPr>
          <w:rFonts w:ascii="Trebuchet MS" w:hAnsi="Trebuchet MS" w:cstheme="minorHAnsi"/>
          <w:sz w:val="20"/>
        </w:rPr>
        <w:t>Załącznik nr 1 do SIWZ</w:t>
      </w:r>
    </w:p>
    <w:p w14:paraId="2947FED3" w14:textId="77777777" w:rsidR="00CF256B" w:rsidRPr="00ED55E9" w:rsidRDefault="00CF256B" w:rsidP="00CF256B">
      <w:pPr>
        <w:rPr>
          <w:rFonts w:ascii="Trebuchet MS" w:hAnsi="Trebuchet MS" w:cstheme="minorHAnsi"/>
          <w:b/>
          <w:sz w:val="20"/>
        </w:rPr>
      </w:pPr>
    </w:p>
    <w:p w14:paraId="4EE323DA" w14:textId="3117F700" w:rsidR="00CF256B" w:rsidRPr="003F45C0" w:rsidRDefault="00CF256B" w:rsidP="003F45C0">
      <w:p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 xml:space="preserve">                                   </w:t>
      </w:r>
      <w:r w:rsidRPr="00ED55E9">
        <w:rPr>
          <w:rFonts w:ascii="Trebuchet MS" w:hAnsi="Trebuchet MS" w:cstheme="minorHAnsi"/>
          <w:sz w:val="20"/>
        </w:rPr>
        <w:tab/>
      </w:r>
    </w:p>
    <w:p w14:paraId="7AE34C24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  <w:r w:rsidRPr="00ED55E9">
        <w:rPr>
          <w:rFonts w:ascii="Trebuchet MS" w:hAnsi="Trebuchet MS" w:cstheme="minorHAnsi"/>
          <w:b/>
          <w:sz w:val="20"/>
        </w:rPr>
        <w:t>FORMULARZ OFERTOWY</w:t>
      </w:r>
    </w:p>
    <w:p w14:paraId="7CECFB22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2A6B4382" w14:textId="04873393" w:rsidR="00142CA2" w:rsidRPr="00ED55E9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Oferta złożona do postępowania o udzielenie zamówienia publicznego w trybie przetargu nieograniczonego na:</w:t>
      </w:r>
    </w:p>
    <w:p w14:paraId="51D24C4B" w14:textId="77777777" w:rsidR="00BB571F" w:rsidRPr="00ED55E9" w:rsidRDefault="00BB571F" w:rsidP="00BB571F">
      <w:pPr>
        <w:tabs>
          <w:tab w:val="left" w:pos="426"/>
        </w:tabs>
        <w:suppressAutoHyphens w:val="0"/>
        <w:ind w:left="426"/>
        <w:jc w:val="both"/>
        <w:rPr>
          <w:rFonts w:ascii="Trebuchet MS" w:hAnsi="Trebuchet MS" w:cstheme="minorHAnsi"/>
          <w:sz w:val="20"/>
          <w:lang w:eastAsia="pl-PL"/>
        </w:rPr>
      </w:pPr>
    </w:p>
    <w:p w14:paraId="3B239DAF" w14:textId="09A317C4" w:rsidR="00BB571F" w:rsidRPr="00ED55E9" w:rsidRDefault="00BB571F" w:rsidP="00BB571F">
      <w:pPr>
        <w:tabs>
          <w:tab w:val="num" w:pos="851"/>
        </w:tabs>
        <w:suppressAutoHyphens w:val="0"/>
        <w:ind w:left="851"/>
        <w:jc w:val="center"/>
        <w:rPr>
          <w:rFonts w:ascii="Trebuchet MS" w:hAnsi="Trebuchet MS" w:cstheme="minorHAnsi"/>
          <w:b/>
          <w:bCs/>
          <w:i/>
          <w:iCs/>
          <w:sz w:val="20"/>
          <w:lang w:eastAsia="pl-PL"/>
        </w:rPr>
      </w:pPr>
      <w:r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TIR/</w:t>
      </w:r>
      <w:r w:rsidR="00ED55E9"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0</w:t>
      </w:r>
      <w:r w:rsidR="00A670C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2</w:t>
      </w:r>
      <w:r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/RB/PN/202</w:t>
      </w:r>
      <w:r w:rsidR="00ED55E9"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1</w:t>
      </w:r>
      <w:r w:rsidRPr="00ED55E9">
        <w:rPr>
          <w:rFonts w:ascii="Trebuchet MS" w:hAnsi="Trebuchet MS" w:cstheme="minorHAnsi"/>
          <w:b/>
          <w:bCs/>
          <w:i/>
          <w:iCs/>
          <w:sz w:val="20"/>
          <w:lang w:eastAsia="pl-PL"/>
        </w:rPr>
        <w:t xml:space="preserve">: </w:t>
      </w:r>
      <w:r w:rsidR="00A670C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Remont dachu pawilonu przy ul. Modrzejewskiej 7 w Rudzie Śląskiej</w:t>
      </w:r>
    </w:p>
    <w:p w14:paraId="2EFB2CCE" w14:textId="77777777" w:rsidR="00BB571F" w:rsidRPr="00ED55E9" w:rsidRDefault="00BB571F" w:rsidP="00BB571F">
      <w:pPr>
        <w:tabs>
          <w:tab w:val="num" w:pos="851"/>
        </w:tabs>
        <w:suppressAutoHyphens w:val="0"/>
        <w:ind w:left="851"/>
        <w:jc w:val="center"/>
        <w:rPr>
          <w:rFonts w:ascii="Trebuchet MS" w:hAnsi="Trebuchet MS" w:cstheme="minorHAnsi"/>
          <w:sz w:val="20"/>
          <w:lang w:eastAsia="pl-PL"/>
        </w:rPr>
      </w:pPr>
    </w:p>
    <w:p w14:paraId="3DFE1B24" w14:textId="17F55DFE" w:rsidR="00142CA2" w:rsidRPr="00ED55E9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Dane dotyczące Wykonawcy:</w:t>
      </w:r>
    </w:p>
    <w:p w14:paraId="58641050" w14:textId="77777777" w:rsidR="00142CA2" w:rsidRPr="00ED55E9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ED55E9" w14:paraId="213C1FAE" w14:textId="77777777" w:rsidTr="00796039">
        <w:tc>
          <w:tcPr>
            <w:tcW w:w="4110" w:type="dxa"/>
          </w:tcPr>
          <w:p w14:paraId="11D2BD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Wykonawcy</w:t>
            </w:r>
            <w:r w:rsidRPr="00ED55E9"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ED55E9" w14:paraId="4B792B5C" w14:textId="77777777" w:rsidTr="00796039">
        <w:tc>
          <w:tcPr>
            <w:tcW w:w="4110" w:type="dxa"/>
          </w:tcPr>
          <w:p w14:paraId="1A98245D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59B7C89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A965922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4E6743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480586B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DD9114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ED55E9" w14:paraId="57345E8B" w14:textId="77777777" w:rsidTr="00796039">
        <w:tc>
          <w:tcPr>
            <w:tcW w:w="4110" w:type="dxa"/>
          </w:tcPr>
          <w:p w14:paraId="32F4C03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e-mail</w:t>
            </w:r>
          </w:p>
        </w:tc>
      </w:tr>
      <w:tr w:rsidR="00142CA2" w:rsidRPr="00ED55E9" w14:paraId="30549D03" w14:textId="77777777" w:rsidTr="00796039">
        <w:tc>
          <w:tcPr>
            <w:tcW w:w="4110" w:type="dxa"/>
          </w:tcPr>
          <w:p w14:paraId="0F1BD7DC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A34D2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7893343" w14:textId="77777777" w:rsidR="00142CA2" w:rsidRPr="00ED55E9" w:rsidRDefault="00142CA2" w:rsidP="00796039">
            <w:pPr>
              <w:ind w:hanging="534"/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05804AD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25C2CD4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38DEB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EA80F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39185B66" w14:textId="2349AB30" w:rsidR="00142CA2" w:rsidRPr="00A670C1" w:rsidRDefault="00142CA2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16"/>
          <w:szCs w:val="16"/>
          <w:lang w:eastAsia="pl-PL"/>
        </w:rPr>
      </w:pP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*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                       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W </w:t>
      </w: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67733B0" w14:textId="77777777" w:rsidR="00142CA2" w:rsidRPr="00ED55E9" w:rsidRDefault="00CF256B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</w:rPr>
        <w:tab/>
      </w:r>
    </w:p>
    <w:p w14:paraId="41F78FE1" w14:textId="10A946D0" w:rsidR="00BB571F" w:rsidRPr="00A670C1" w:rsidRDefault="00142CA2" w:rsidP="00BB571F">
      <w:pPr>
        <w:numPr>
          <w:ilvl w:val="0"/>
          <w:numId w:val="13"/>
        </w:num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>Oferuję realizację przedmiotu zamówienia za cenę (podana cyfrowo):</w:t>
      </w:r>
    </w:p>
    <w:p w14:paraId="62B5B833" w14:textId="77777777" w:rsidR="00142CA2" w:rsidRPr="00ED55E9" w:rsidRDefault="00142CA2" w:rsidP="00142CA2">
      <w:pPr>
        <w:ind w:left="360"/>
        <w:rPr>
          <w:rFonts w:ascii="Trebuchet MS" w:hAnsi="Trebuchet MS" w:cstheme="minorHAnsi"/>
          <w:sz w:val="20"/>
        </w:rPr>
      </w:pPr>
    </w:p>
    <w:p w14:paraId="706861AE" w14:textId="2CF018EE" w:rsidR="00CF256B" w:rsidRPr="00ED55E9" w:rsidRDefault="00CF256B" w:rsidP="00142CA2">
      <w:pPr>
        <w:pStyle w:val="Tekstpodstawowy"/>
        <w:spacing w:line="360" w:lineRule="auto"/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>Brutto:</w:t>
      </w:r>
      <w:r w:rsidRPr="00ED55E9">
        <w:rPr>
          <w:rFonts w:ascii="Trebuchet MS" w:hAnsi="Trebuchet MS" w:cstheme="minorHAnsi"/>
          <w:sz w:val="20"/>
        </w:rPr>
        <w:tab/>
      </w:r>
      <w:r w:rsidRPr="00ED55E9">
        <w:rPr>
          <w:rFonts w:ascii="Trebuchet MS" w:hAnsi="Trebuchet MS" w:cstheme="minorHAnsi"/>
          <w:sz w:val="20"/>
          <w:highlight w:val="lightGray"/>
        </w:rPr>
        <w:t>………………………………………………</w:t>
      </w:r>
      <w:r w:rsidRPr="00ED55E9">
        <w:rPr>
          <w:rFonts w:ascii="Trebuchet MS" w:hAnsi="Trebuchet MS" w:cstheme="minorHAnsi"/>
          <w:sz w:val="20"/>
        </w:rPr>
        <w:t xml:space="preserve"> zł</w:t>
      </w:r>
    </w:p>
    <w:p w14:paraId="7553E33A" w14:textId="77777777" w:rsidR="00ED55E9" w:rsidRPr="00ED55E9" w:rsidRDefault="00ED55E9" w:rsidP="00ED55E9">
      <w:pPr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3.1.</w:t>
      </w:r>
      <w:r w:rsidRPr="00ED55E9">
        <w:rPr>
          <w:rFonts w:ascii="Trebuchet MS" w:hAnsi="Trebuchet MS" w:cs="Arial"/>
          <w:sz w:val="16"/>
          <w:szCs w:val="16"/>
        </w:rPr>
        <w:tab/>
      </w:r>
      <w:r w:rsidRPr="00ED55E9">
        <w:rPr>
          <w:rFonts w:ascii="Trebuchet MS" w:hAnsi="Trebuchet MS" w:cs="Arial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2E41201B" w14:textId="77777777" w:rsidR="00ED55E9" w:rsidRPr="00ED55E9" w:rsidRDefault="00ED55E9" w:rsidP="00ED55E9">
      <w:pPr>
        <w:tabs>
          <w:tab w:val="left" w:pos="426"/>
        </w:tabs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3.2.</w:t>
      </w:r>
      <w:r w:rsidRPr="00ED55E9">
        <w:rPr>
          <w:rFonts w:ascii="Trebuchet MS" w:hAnsi="Trebuchet MS" w:cs="Arial"/>
          <w:sz w:val="16"/>
          <w:szCs w:val="16"/>
        </w:rPr>
        <w:tab/>
      </w:r>
      <w:r w:rsidRPr="00ED55E9">
        <w:rPr>
          <w:rFonts w:ascii="Trebuchet MS" w:hAnsi="Trebuchet MS" w:cs="Arial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1379855A" w14:textId="77777777" w:rsidR="00ED55E9" w:rsidRPr="00ED55E9" w:rsidRDefault="00ED55E9" w:rsidP="00ED55E9">
      <w:pPr>
        <w:ind w:left="705" w:right="28" w:hanging="705"/>
        <w:jc w:val="both"/>
        <w:rPr>
          <w:rFonts w:ascii="Trebuchet MS" w:hAnsi="Trebuchet MS" w:cs="Arial"/>
          <w:sz w:val="16"/>
          <w:szCs w:val="16"/>
        </w:rPr>
      </w:pPr>
      <w:r w:rsidRPr="00ED55E9">
        <w:rPr>
          <w:rFonts w:ascii="Trebuchet MS" w:hAnsi="Trebuchet MS" w:cs="Arial"/>
          <w:sz w:val="16"/>
          <w:szCs w:val="16"/>
        </w:rPr>
        <w:t>3.3.</w:t>
      </w:r>
      <w:r w:rsidRPr="00ED55E9">
        <w:rPr>
          <w:rFonts w:ascii="Trebuchet MS" w:hAnsi="Trebuchet MS" w:cs="Arial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37FD837F" w14:textId="778B04B2" w:rsidR="00ED55E9" w:rsidRPr="00ED55E9" w:rsidRDefault="00ED55E9" w:rsidP="00ED55E9">
      <w:pPr>
        <w:ind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56C0D064" w14:textId="77777777" w:rsidR="00ED55E9" w:rsidRPr="00ED55E9" w:rsidRDefault="00ED55E9" w:rsidP="00ED55E9">
      <w:pPr>
        <w:ind w:left="360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628398C7" w14:textId="54456F11" w:rsidR="00FF446A" w:rsidRPr="00ED55E9" w:rsidRDefault="00ED55E9" w:rsidP="00ED55E9">
      <w:pPr>
        <w:jc w:val="both"/>
        <w:rPr>
          <w:rFonts w:ascii="Trebuchet MS" w:hAnsi="Trebuchet MS" w:cstheme="minorHAnsi"/>
          <w:b/>
          <w:sz w:val="20"/>
          <w:u w:val="single"/>
        </w:rPr>
      </w:pPr>
      <w:r w:rsidRPr="00ED55E9">
        <w:rPr>
          <w:rFonts w:ascii="Trebuchet MS" w:hAnsi="Trebuchet MS" w:cstheme="minorHAnsi"/>
          <w:b/>
          <w:sz w:val="20"/>
        </w:rPr>
        <w:t xml:space="preserve">4.    </w:t>
      </w:r>
      <w:r w:rsidR="00DE56A1" w:rsidRPr="00ED55E9">
        <w:rPr>
          <w:rFonts w:ascii="Trebuchet MS" w:hAnsi="Trebuchet MS" w:cstheme="minorHAnsi"/>
          <w:b/>
          <w:sz w:val="20"/>
        </w:rPr>
        <w:t>Deklaruję:</w:t>
      </w:r>
    </w:p>
    <w:p w14:paraId="2571D458" w14:textId="77777777" w:rsidR="00BB571F" w:rsidRPr="00ED55E9" w:rsidRDefault="00BB571F" w:rsidP="00BB571F">
      <w:pPr>
        <w:ind w:left="360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6D88F271" w14:textId="6E355A67" w:rsidR="00375C4C" w:rsidRPr="00ED55E9" w:rsidRDefault="00A670C1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="Trebuchet MS" w:hAnsi="Trebuchet MS" w:cstheme="minorHAnsi"/>
          <w:b/>
          <w:sz w:val="20"/>
          <w:u w:val="single"/>
        </w:rPr>
      </w:pPr>
      <w:r>
        <w:rPr>
          <w:rFonts w:ascii="Trebuchet MS" w:hAnsi="Trebuchet MS" w:cstheme="minorHAnsi"/>
          <w:sz w:val="20"/>
        </w:rPr>
        <w:t>Czas wykonania zamówienia</w:t>
      </w:r>
      <w:r w:rsidR="00375C4C" w:rsidRPr="00ED55E9">
        <w:rPr>
          <w:rFonts w:ascii="Trebuchet MS" w:hAnsi="Trebuchet MS" w:cstheme="minorHAnsi"/>
          <w:sz w:val="20"/>
        </w:rPr>
        <w:t xml:space="preserve">: </w:t>
      </w:r>
      <w:r w:rsidR="00DE56A1" w:rsidRPr="00ED55E9">
        <w:rPr>
          <w:rFonts w:ascii="Trebuchet MS" w:hAnsi="Trebuchet MS" w:cstheme="minorHAnsi"/>
          <w:sz w:val="20"/>
        </w:rPr>
        <w:t xml:space="preserve"> </w:t>
      </w:r>
      <w:r w:rsidR="00DE56A1" w:rsidRPr="00A670C1">
        <w:rPr>
          <w:rFonts w:ascii="Trebuchet MS" w:hAnsi="Trebuchet MS" w:cstheme="minorHAnsi"/>
          <w:b/>
          <w:bCs/>
          <w:sz w:val="20"/>
          <w:shd w:val="clear" w:color="auto" w:fill="D9D9D9" w:themeFill="background1" w:themeFillShade="D9"/>
        </w:rPr>
        <w:t xml:space="preserve">………………………… </w:t>
      </w:r>
      <w:r w:rsidRPr="00A670C1">
        <w:rPr>
          <w:rFonts w:ascii="Trebuchet MS" w:hAnsi="Trebuchet MS" w:cstheme="minorHAnsi"/>
          <w:b/>
          <w:bCs/>
          <w:sz w:val="20"/>
          <w:shd w:val="clear" w:color="auto" w:fill="D9D9D9" w:themeFill="background1" w:themeFillShade="D9"/>
        </w:rPr>
        <w:t>dni</w:t>
      </w:r>
      <w:r w:rsidRPr="00A670C1">
        <w:rPr>
          <w:rFonts w:ascii="Trebuchet MS" w:hAnsi="Trebuchet MS" w:cstheme="minorHAnsi"/>
          <w:sz w:val="20"/>
          <w:shd w:val="clear" w:color="auto" w:fill="FFFFFF" w:themeFill="background1"/>
        </w:rPr>
        <w:t xml:space="preserve">  </w:t>
      </w:r>
      <w:r>
        <w:rPr>
          <w:rFonts w:ascii="Trebuchet MS" w:hAnsi="Trebuchet MS" w:cstheme="minorHAnsi"/>
          <w:sz w:val="20"/>
        </w:rPr>
        <w:t>od dnia przekazania terenu budowy</w:t>
      </w:r>
    </w:p>
    <w:p w14:paraId="32ADE9C2" w14:textId="77777777" w:rsidR="00142CA2" w:rsidRPr="00ED55E9" w:rsidRDefault="00142CA2" w:rsidP="00142CA2">
      <w:pPr>
        <w:spacing w:line="276" w:lineRule="auto"/>
        <w:ind w:left="709"/>
        <w:jc w:val="both"/>
        <w:rPr>
          <w:rFonts w:ascii="Trebuchet MS" w:hAnsi="Trebuchet MS" w:cstheme="minorHAnsi"/>
          <w:b/>
          <w:sz w:val="20"/>
          <w:u w:val="single"/>
        </w:rPr>
      </w:pPr>
    </w:p>
    <w:p w14:paraId="54ED8913" w14:textId="77777777" w:rsidR="00142CA2" w:rsidRPr="00ED55E9" w:rsidRDefault="00142CA2" w:rsidP="00142CA2">
      <w:pPr>
        <w:numPr>
          <w:ilvl w:val="0"/>
          <w:numId w:val="13"/>
        </w:numPr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Niniejszym oświadczam, że:</w:t>
      </w:r>
    </w:p>
    <w:p w14:paraId="37B07053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zapoznałem się z warunkami zamówienia i przyjmuję je bez zastrzeżeń;</w:t>
      </w:r>
    </w:p>
    <w:p w14:paraId="06D1F281" w14:textId="3AF64968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zapoznałem się z </w:t>
      </w:r>
      <w:r w:rsidR="00A670C1">
        <w:rPr>
          <w:rFonts w:ascii="Trebuchet MS" w:hAnsi="Trebuchet MS" w:cstheme="minorHAnsi"/>
          <w:sz w:val="20"/>
          <w:lang w:eastAsia="pl-PL"/>
        </w:rPr>
        <w:t xml:space="preserve">projektowanymi </w:t>
      </w:r>
      <w:r w:rsidRPr="00ED55E9">
        <w:rPr>
          <w:rFonts w:ascii="Trebuchet MS" w:hAnsi="Trebuchet MS" w:cstheme="minorHAnsi"/>
          <w:sz w:val="20"/>
          <w:lang w:eastAsia="pl-PL"/>
        </w:rPr>
        <w:t xml:space="preserve">postanowieniami załączonego do SWZ wzoru umowy 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przedmiot oferty jest zgodny z przedmiotem zamówienia;</w:t>
      </w:r>
    </w:p>
    <w:p w14:paraId="1D42FE3D" w14:textId="77D58B80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jestem związany niniejszą ofertą przez okres </w:t>
      </w:r>
      <w:r w:rsidR="003F45C0">
        <w:rPr>
          <w:rFonts w:ascii="Trebuchet MS" w:hAnsi="Trebuchet MS" w:cstheme="minorHAnsi"/>
          <w:b/>
          <w:color w:val="000000" w:themeColor="text1"/>
          <w:sz w:val="20"/>
          <w:lang w:eastAsia="pl-PL"/>
        </w:rPr>
        <w:t>30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sz w:val="20"/>
          <w:lang w:eastAsia="pl-PL"/>
        </w:rPr>
      </w:pPr>
    </w:p>
    <w:p w14:paraId="0208CA83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4DC29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</w:p>
    <w:p w14:paraId="102F84F0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ED55E9" w:rsidRDefault="00142CA2" w:rsidP="00142CA2">
      <w:p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</w:p>
    <w:p w14:paraId="7B14CE74" w14:textId="77777777" w:rsidR="00142CA2" w:rsidRPr="00ED55E9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Rodzaj przedsiębiorstwa jakim jest Wykonawca (zaznaczyć właściwą opcję)</w:t>
      </w:r>
      <w:r w:rsidRPr="00ED55E9">
        <w:rPr>
          <w:rFonts w:ascii="Trebuchet MS" w:hAnsi="Trebuchet MS" w:cstheme="minorHAnsi"/>
          <w:b/>
          <w:sz w:val="20"/>
          <w:vertAlign w:val="superscript"/>
          <w:lang w:eastAsia="pl-PL"/>
        </w:rPr>
        <w:t>3</w:t>
      </w:r>
      <w:r w:rsidRPr="00ED55E9">
        <w:rPr>
          <w:rFonts w:ascii="Trebuchet MS" w:hAnsi="Trebuchet MS" w:cstheme="minorHAnsi"/>
          <w:b/>
          <w:sz w:val="20"/>
          <w:lang w:eastAsia="pl-PL"/>
        </w:rPr>
        <w:t>:</w:t>
      </w:r>
    </w:p>
    <w:p w14:paraId="684125D5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Mikroprzedsiębiorstwo</w:t>
      </w:r>
    </w:p>
    <w:p w14:paraId="26555996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Małe przedsiębiorstwo</w:t>
      </w:r>
    </w:p>
    <w:p w14:paraId="335A96FA" w14:textId="1F2F192B" w:rsid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Średnie przedsiębiorstwo</w:t>
      </w:r>
    </w:p>
    <w:p w14:paraId="6CE55465" w14:textId="77777777" w:rsidR="003F45C0" w:rsidRPr="00ED55E9" w:rsidRDefault="003F45C0" w:rsidP="003F45C0">
      <w:pPr>
        <w:suppressAutoHyphens w:val="0"/>
        <w:ind w:left="1080"/>
        <w:jc w:val="both"/>
        <w:rPr>
          <w:rFonts w:ascii="Trebuchet MS" w:hAnsi="Trebuchet MS" w:cstheme="minorHAnsi"/>
          <w:sz w:val="20"/>
          <w:lang w:eastAsia="pl-PL"/>
        </w:rPr>
      </w:pPr>
    </w:p>
    <w:p w14:paraId="4AFBE930" w14:textId="77777777" w:rsidR="00ED55E9" w:rsidRPr="00ED55E9" w:rsidRDefault="00ED55E9" w:rsidP="00ED55E9">
      <w:pPr>
        <w:pStyle w:val="Akapitzlist"/>
        <w:tabs>
          <w:tab w:val="left" w:pos="360"/>
        </w:tabs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ED55E9">
        <w:rPr>
          <w:rFonts w:ascii="Trebuchet MS" w:hAnsi="Trebuchet M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ED55E9" w:rsidRDefault="00ED55E9" w:rsidP="00ED55E9">
      <w:pPr>
        <w:pStyle w:val="Akapitzlist"/>
        <w:ind w:left="1080" w:right="28"/>
        <w:jc w:val="both"/>
        <w:rPr>
          <w:rFonts w:ascii="Trebuchet MS" w:hAnsi="Trebuchet MS"/>
        </w:rPr>
      </w:pPr>
    </w:p>
    <w:p w14:paraId="7FDA784D" w14:textId="77777777" w:rsidR="00142CA2" w:rsidRPr="00ED55E9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* niepotrzebne skreślić </w:t>
      </w:r>
    </w:p>
    <w:p w14:paraId="4B85F682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siłami własnymi bez udziału podwykonawców</w:t>
      </w:r>
    </w:p>
    <w:p w14:paraId="6D4EC5A5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 udziałem następujących podwykonawców:</w:t>
      </w:r>
    </w:p>
    <w:p w14:paraId="020144C7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</w:p>
    <w:p w14:paraId="05B84742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Wartość lub procentowa część zamówienia, jaka zostanie powierzona podwykonawcy</w:t>
      </w:r>
      <w:r w:rsidR="00CF0706" w:rsidRPr="00ED55E9">
        <w:rPr>
          <w:rFonts w:ascii="Trebuchet MS" w:hAnsi="Trebuchet MS" w:cstheme="minorHAnsi"/>
          <w:b/>
          <w:sz w:val="20"/>
          <w:lang w:eastAsia="pl-PL"/>
        </w:rPr>
        <w:t xml:space="preserve"> </w:t>
      </w:r>
      <w:r w:rsidRPr="00ED55E9">
        <w:rPr>
          <w:rFonts w:ascii="Trebuchet MS" w:hAnsi="Trebuchet MS" w:cstheme="minorHAnsi"/>
          <w:b/>
          <w:sz w:val="20"/>
          <w:lang w:eastAsia="pl-PL"/>
        </w:rPr>
        <w:t>lub podwykonawcom:</w:t>
      </w:r>
    </w:p>
    <w:p w14:paraId="099274F7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ED55E9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ED55E9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34C7D74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65838C5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4CBEC58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</w:tbl>
    <w:p w14:paraId="2751E948" w14:textId="77777777" w:rsidR="00142CA2" w:rsidRPr="00ED55E9" w:rsidRDefault="00142CA2" w:rsidP="00142CA2">
      <w:pPr>
        <w:jc w:val="both"/>
        <w:rPr>
          <w:rFonts w:ascii="Trebuchet MS" w:hAnsi="Trebuchet MS" w:cstheme="minorHAnsi"/>
          <w:sz w:val="20"/>
          <w:lang w:eastAsia="pl-PL"/>
        </w:rPr>
      </w:pPr>
    </w:p>
    <w:p w14:paraId="0A1279D3" w14:textId="77777777" w:rsidR="00FF446A" w:rsidRPr="00ED55E9" w:rsidRDefault="00FF446A" w:rsidP="00142CA2">
      <w:pPr>
        <w:spacing w:line="276" w:lineRule="auto"/>
        <w:ind w:left="709"/>
        <w:jc w:val="both"/>
        <w:rPr>
          <w:rFonts w:ascii="Trebuchet MS" w:hAnsi="Trebuchet MS" w:cstheme="minorHAnsi"/>
          <w:i/>
          <w:sz w:val="20"/>
          <w:lang w:eastAsia="pl-PL"/>
        </w:rPr>
      </w:pPr>
    </w:p>
    <w:sectPr w:rsidR="00FF446A" w:rsidRPr="00ED55E9" w:rsidSect="003F45C0">
      <w:headerReference w:type="default" r:id="rId7"/>
      <w:footerReference w:type="default" r:id="rId8"/>
      <w:footnotePr>
        <w:pos w:val="beneathText"/>
      </w:footnotePr>
      <w:pgSz w:w="11905" w:h="16837"/>
      <w:pgMar w:top="-1135" w:right="1134" w:bottom="1135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5983" w14:textId="77777777" w:rsidR="0088575A" w:rsidRDefault="0088575A">
      <w:r>
        <w:separator/>
      </w:r>
    </w:p>
  </w:endnote>
  <w:endnote w:type="continuationSeparator" w:id="0">
    <w:p w14:paraId="6B9553BF" w14:textId="77777777" w:rsidR="0088575A" w:rsidRDefault="008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8FC" w14:textId="77777777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446A">
      <w:rPr>
        <w:noProof/>
      </w:rPr>
      <w:t>1</w:t>
    </w:r>
    <w:r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543F" w14:textId="77777777" w:rsidR="0088575A" w:rsidRDefault="0088575A">
      <w:r>
        <w:separator/>
      </w:r>
    </w:p>
  </w:footnote>
  <w:footnote w:type="continuationSeparator" w:id="0">
    <w:p w14:paraId="0DE925A8" w14:textId="77777777" w:rsidR="0088575A" w:rsidRDefault="0088575A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26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7F42"/>
    <w:rsid w:val="000E1DA4"/>
    <w:rsid w:val="000E7D5F"/>
    <w:rsid w:val="000E7FD3"/>
    <w:rsid w:val="001249DE"/>
    <w:rsid w:val="00140AD1"/>
    <w:rsid w:val="00142CA2"/>
    <w:rsid w:val="00195442"/>
    <w:rsid w:val="00197ACA"/>
    <w:rsid w:val="002036B7"/>
    <w:rsid w:val="00215277"/>
    <w:rsid w:val="00215D1F"/>
    <w:rsid w:val="00226549"/>
    <w:rsid w:val="002356A3"/>
    <w:rsid w:val="00241776"/>
    <w:rsid w:val="00251C41"/>
    <w:rsid w:val="00294A8E"/>
    <w:rsid w:val="002B74E7"/>
    <w:rsid w:val="002C15EE"/>
    <w:rsid w:val="002D3401"/>
    <w:rsid w:val="002E7377"/>
    <w:rsid w:val="0033651F"/>
    <w:rsid w:val="00375C4C"/>
    <w:rsid w:val="003A47AB"/>
    <w:rsid w:val="003B3DE5"/>
    <w:rsid w:val="003C427B"/>
    <w:rsid w:val="003E42DC"/>
    <w:rsid w:val="003F45C0"/>
    <w:rsid w:val="004030EA"/>
    <w:rsid w:val="00411BFA"/>
    <w:rsid w:val="00450E30"/>
    <w:rsid w:val="00463C5B"/>
    <w:rsid w:val="004733D3"/>
    <w:rsid w:val="00482C1E"/>
    <w:rsid w:val="004A17CF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942743"/>
    <w:rsid w:val="0095062D"/>
    <w:rsid w:val="00953B05"/>
    <w:rsid w:val="00970C6D"/>
    <w:rsid w:val="009A420B"/>
    <w:rsid w:val="009C747C"/>
    <w:rsid w:val="00A22C13"/>
    <w:rsid w:val="00A670C1"/>
    <w:rsid w:val="00A93507"/>
    <w:rsid w:val="00AA2817"/>
    <w:rsid w:val="00AA635E"/>
    <w:rsid w:val="00AC320B"/>
    <w:rsid w:val="00B233D9"/>
    <w:rsid w:val="00B52109"/>
    <w:rsid w:val="00B75BF1"/>
    <w:rsid w:val="00B914F5"/>
    <w:rsid w:val="00B9481A"/>
    <w:rsid w:val="00BB02AA"/>
    <w:rsid w:val="00BB571F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593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2021-04-29T12:31:00Z</cp:lastPrinted>
  <dcterms:created xsi:type="dcterms:W3CDTF">2021-04-29T12:37:00Z</dcterms:created>
  <dcterms:modified xsi:type="dcterms:W3CDTF">2021-04-29T12:37:00Z</dcterms:modified>
</cp:coreProperties>
</file>