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2223B" w14:textId="77777777" w:rsidR="00DD1881" w:rsidRPr="00CE7866" w:rsidRDefault="00DD1881">
      <w:pPr>
        <w:jc w:val="right"/>
        <w:rPr>
          <w:rFonts w:asciiTheme="minorHAnsi" w:hAnsiTheme="minorHAnsi" w:cstheme="minorHAnsi"/>
          <w:sz w:val="22"/>
          <w:szCs w:val="22"/>
        </w:rPr>
      </w:pPr>
      <w:r w:rsidRPr="00CE7866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2662BB48" w14:textId="77777777" w:rsidR="00FA0463" w:rsidRPr="00CE7866" w:rsidRDefault="00FA0463">
      <w:pPr>
        <w:rPr>
          <w:rFonts w:asciiTheme="minorHAnsi" w:hAnsiTheme="minorHAnsi" w:cstheme="minorHAnsi"/>
          <w:b/>
          <w:sz w:val="22"/>
          <w:szCs w:val="22"/>
        </w:rPr>
      </w:pPr>
    </w:p>
    <w:p w14:paraId="7D208CD8" w14:textId="77777777" w:rsidR="00CE7866" w:rsidRDefault="00DD1881">
      <w:pPr>
        <w:rPr>
          <w:rFonts w:asciiTheme="minorHAnsi" w:hAnsiTheme="minorHAnsi" w:cstheme="minorHAnsi"/>
          <w:b/>
          <w:sz w:val="22"/>
          <w:szCs w:val="22"/>
        </w:rPr>
      </w:pPr>
      <w:r w:rsidRPr="00CE7866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  <w:r w:rsidR="00990E63" w:rsidRPr="00CE7866">
        <w:rPr>
          <w:rFonts w:asciiTheme="minorHAnsi" w:hAnsiTheme="minorHAnsi" w:cstheme="minorHAnsi"/>
          <w:b/>
          <w:sz w:val="22"/>
          <w:szCs w:val="22"/>
        </w:rPr>
        <w:t>………………………….</w:t>
      </w:r>
    </w:p>
    <w:p w14:paraId="19C45791" w14:textId="77777777" w:rsidR="00CE7866" w:rsidRDefault="00DD1881">
      <w:pPr>
        <w:rPr>
          <w:rFonts w:asciiTheme="minorHAnsi" w:hAnsiTheme="minorHAnsi" w:cstheme="minorHAnsi"/>
          <w:sz w:val="22"/>
          <w:szCs w:val="22"/>
        </w:rPr>
      </w:pPr>
      <w:r w:rsidRPr="00CE7866">
        <w:rPr>
          <w:rFonts w:asciiTheme="minorHAnsi" w:hAnsiTheme="minorHAnsi" w:cstheme="minorHAnsi"/>
          <w:sz w:val="22"/>
          <w:szCs w:val="22"/>
        </w:rPr>
        <w:t xml:space="preserve">        </w:t>
      </w:r>
      <w:r w:rsidR="00FA0463" w:rsidRPr="00CE7866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CE7866">
        <w:rPr>
          <w:rFonts w:asciiTheme="minorHAnsi" w:hAnsiTheme="minorHAnsi" w:cstheme="minorHAnsi"/>
          <w:sz w:val="22"/>
          <w:szCs w:val="22"/>
        </w:rPr>
        <w:t>Pieczęć firmowa wykonawcy</w:t>
      </w:r>
    </w:p>
    <w:p w14:paraId="2FEC398F" w14:textId="77777777" w:rsidR="00CE7866" w:rsidRDefault="00CE7866">
      <w:pPr>
        <w:rPr>
          <w:rFonts w:asciiTheme="minorHAnsi" w:hAnsiTheme="minorHAnsi" w:cstheme="minorHAnsi"/>
          <w:sz w:val="22"/>
          <w:szCs w:val="22"/>
        </w:rPr>
      </w:pPr>
    </w:p>
    <w:p w14:paraId="00D15AD9" w14:textId="1C602806" w:rsidR="00DD1881" w:rsidRPr="00CE7866" w:rsidRDefault="00DD1881" w:rsidP="00CE7866">
      <w:pPr>
        <w:jc w:val="right"/>
        <w:rPr>
          <w:rFonts w:asciiTheme="minorHAnsi" w:hAnsiTheme="minorHAnsi" w:cstheme="minorHAnsi"/>
          <w:sz w:val="22"/>
          <w:szCs w:val="22"/>
        </w:rPr>
      </w:pPr>
      <w:r w:rsidRPr="00CE7866">
        <w:rPr>
          <w:rFonts w:asciiTheme="minorHAnsi" w:hAnsiTheme="minorHAnsi" w:cstheme="minorHAnsi"/>
          <w:sz w:val="22"/>
          <w:szCs w:val="22"/>
        </w:rPr>
        <w:tab/>
      </w:r>
      <w:r w:rsidRPr="00CE7866">
        <w:rPr>
          <w:rFonts w:asciiTheme="minorHAnsi" w:hAnsiTheme="minorHAnsi" w:cstheme="minorHAnsi"/>
          <w:sz w:val="22"/>
          <w:szCs w:val="22"/>
        </w:rPr>
        <w:tab/>
      </w:r>
      <w:r w:rsidRPr="00CE786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="00FA0463" w:rsidRPr="00CE7866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CE7866">
        <w:rPr>
          <w:rFonts w:asciiTheme="minorHAnsi" w:hAnsiTheme="minorHAnsi" w:cstheme="minorHAnsi"/>
          <w:sz w:val="22"/>
          <w:szCs w:val="22"/>
        </w:rPr>
        <w:t>dnia</w:t>
      </w:r>
      <w:r w:rsidR="002C28E3" w:rsidRPr="00CE7866">
        <w:rPr>
          <w:rFonts w:asciiTheme="minorHAnsi" w:hAnsiTheme="minorHAnsi" w:cstheme="minorHAnsi"/>
          <w:sz w:val="22"/>
          <w:szCs w:val="22"/>
        </w:rPr>
        <w:t>………………………………..</w:t>
      </w:r>
      <w:r w:rsidRPr="00CE7866">
        <w:rPr>
          <w:rFonts w:asciiTheme="minorHAnsi" w:hAnsiTheme="minorHAnsi" w:cstheme="minorHAnsi"/>
          <w:sz w:val="22"/>
          <w:szCs w:val="22"/>
        </w:rPr>
        <w:t>.</w:t>
      </w:r>
    </w:p>
    <w:p w14:paraId="7A96ED4D" w14:textId="77777777" w:rsidR="00DD1881" w:rsidRPr="00CE7866" w:rsidRDefault="00DD188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1AA534" w14:textId="77777777" w:rsidR="00DD1881" w:rsidRPr="00CE7866" w:rsidRDefault="00DD188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406F12" w14:textId="77777777" w:rsidR="00FA0463" w:rsidRPr="00CE7866" w:rsidRDefault="00FA046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AF1BB56" w14:textId="77777777" w:rsidR="00DD1881" w:rsidRPr="00CE7866" w:rsidRDefault="00DD188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7866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26ACBC1E" w14:textId="77777777" w:rsidR="00205AED" w:rsidRPr="00CE7866" w:rsidRDefault="00205AE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B997B3" w14:textId="77777777" w:rsidR="00F661B3" w:rsidRPr="00CE7866" w:rsidRDefault="00F661B3" w:rsidP="00F661B3">
      <w:pPr>
        <w:numPr>
          <w:ilvl w:val="0"/>
          <w:numId w:val="16"/>
        </w:numPr>
        <w:tabs>
          <w:tab w:val="clear" w:pos="360"/>
          <w:tab w:val="left" w:pos="851"/>
        </w:tabs>
        <w:suppressAutoHyphens w:val="0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29FD8ED6" w14:textId="77777777" w:rsidR="00F661B3" w:rsidRPr="00CE7866" w:rsidRDefault="00F661B3" w:rsidP="00F661B3">
      <w:pPr>
        <w:tabs>
          <w:tab w:val="left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F5D754A" w14:textId="1468F273" w:rsidR="002C28E3" w:rsidRPr="00CE7866" w:rsidRDefault="00D855C6" w:rsidP="00D85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E7866">
        <w:rPr>
          <w:rFonts w:asciiTheme="minorHAnsi" w:hAnsiTheme="minorHAnsi" w:cstheme="minorHAnsi"/>
          <w:b/>
          <w:sz w:val="22"/>
          <w:szCs w:val="22"/>
        </w:rPr>
        <w:t xml:space="preserve">Sukcesywna dostawa węgla kamiennego ekogroszku w ilości szacunkowej 250 ton workowanego, </w:t>
      </w:r>
      <w:r w:rsidR="00CE7866">
        <w:rPr>
          <w:rFonts w:asciiTheme="minorHAnsi" w:hAnsiTheme="minorHAnsi" w:cstheme="minorHAnsi"/>
          <w:b/>
          <w:sz w:val="22"/>
          <w:szCs w:val="22"/>
        </w:rPr>
        <w:br/>
      </w:r>
      <w:r w:rsidRPr="00CE7866">
        <w:rPr>
          <w:rFonts w:asciiTheme="minorHAnsi" w:hAnsiTheme="minorHAnsi" w:cstheme="minorHAnsi"/>
          <w:b/>
          <w:sz w:val="22"/>
          <w:szCs w:val="22"/>
        </w:rPr>
        <w:t xml:space="preserve">do kotłowni budynków zarządzanych przez Miejskie Przedsiębiorstwo Gospodarki Mieszkaniowej Towarzystwo Budownictwa Społecznego Sp. z o.o. w Rudzie Śląskiej. </w:t>
      </w:r>
      <w:r w:rsidR="002C28E3" w:rsidRPr="00CE7866">
        <w:rPr>
          <w:rFonts w:asciiTheme="minorHAnsi" w:hAnsiTheme="minorHAnsi" w:cstheme="minorHAnsi"/>
          <w:sz w:val="22"/>
          <w:szCs w:val="22"/>
        </w:rPr>
        <w:tab/>
      </w:r>
    </w:p>
    <w:p w14:paraId="3F699803" w14:textId="77777777" w:rsidR="00D7556C" w:rsidRPr="00CE7866" w:rsidRDefault="00F661B3" w:rsidP="00D7556C">
      <w:pPr>
        <w:numPr>
          <w:ilvl w:val="0"/>
          <w:numId w:val="11"/>
        </w:numPr>
        <w:tabs>
          <w:tab w:val="clear" w:pos="360"/>
          <w:tab w:val="num" w:pos="851"/>
        </w:tabs>
        <w:suppressAutoHyphens w:val="0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50F975F1" w14:textId="77777777" w:rsidR="00D7556C" w:rsidRPr="00CE7866" w:rsidRDefault="00D7556C" w:rsidP="00D7556C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F661B3" w:rsidRPr="00CE7866" w14:paraId="7F721BB1" w14:textId="77777777" w:rsidTr="00D7556C">
        <w:tc>
          <w:tcPr>
            <w:tcW w:w="4110" w:type="dxa"/>
          </w:tcPr>
          <w:p w14:paraId="0D2E8A00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CE7866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4D70E79C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F661B3" w:rsidRPr="00CE7866" w14:paraId="6FEE608F" w14:textId="77777777" w:rsidTr="00D7556C">
        <w:tc>
          <w:tcPr>
            <w:tcW w:w="4110" w:type="dxa"/>
          </w:tcPr>
          <w:p w14:paraId="579D5534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9DA8821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FA52477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D74D833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696F6BD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884A52C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3C17422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4F910C73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A97784A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26FB3833" w14:textId="77777777" w:rsidR="00F661B3" w:rsidRPr="00CE7866" w:rsidRDefault="00F661B3" w:rsidP="00F661B3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F661B3" w:rsidRPr="00CE7866" w14:paraId="00D2EED5" w14:textId="77777777" w:rsidTr="00D7556C">
        <w:tc>
          <w:tcPr>
            <w:tcW w:w="4110" w:type="dxa"/>
          </w:tcPr>
          <w:p w14:paraId="0EA7C5E3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555F4245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427E42BC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F661B3" w:rsidRPr="00CE7866" w14:paraId="7EAD5AF1" w14:textId="77777777" w:rsidTr="0006133D">
        <w:trPr>
          <w:trHeight w:val="798"/>
        </w:trPr>
        <w:tc>
          <w:tcPr>
            <w:tcW w:w="4110" w:type="dxa"/>
          </w:tcPr>
          <w:p w14:paraId="37210E43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A2CF29E" w14:textId="77777777" w:rsidR="00F661B3" w:rsidRPr="00CE7866" w:rsidRDefault="00F661B3" w:rsidP="00D7556C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96440E8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61AF640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2365B35E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F9EE6E2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5E0C1563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09D5407" w14:textId="77777777" w:rsidR="00F661B3" w:rsidRPr="00CE7866" w:rsidRDefault="00F661B3" w:rsidP="00BB01B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5B86DDEA" w14:textId="77777777" w:rsidR="00D7556C" w:rsidRPr="00CE7866" w:rsidRDefault="00D7556C" w:rsidP="00D7556C">
      <w:pPr>
        <w:autoSpaceDN w:val="0"/>
        <w:jc w:val="both"/>
        <w:textAlignment w:val="baseline"/>
        <w:rPr>
          <w:rFonts w:asciiTheme="minorHAnsi" w:hAnsiTheme="minorHAnsi" w:cstheme="minorHAnsi"/>
          <w:i/>
          <w:kern w:val="3"/>
          <w:sz w:val="22"/>
          <w:szCs w:val="22"/>
          <w:lang w:eastAsia="zh-CN"/>
        </w:rPr>
      </w:pPr>
      <w:r w:rsidRPr="00CE7866">
        <w:rPr>
          <w:rFonts w:asciiTheme="minorHAnsi" w:hAnsiTheme="minorHAnsi" w:cstheme="minorHAnsi"/>
          <w:i/>
          <w:sz w:val="22"/>
          <w:szCs w:val="22"/>
          <w:lang w:eastAsia="pl-PL"/>
        </w:rPr>
        <w:t>*</w:t>
      </w:r>
      <w:r w:rsidRPr="00CE7866">
        <w:rPr>
          <w:rFonts w:asciiTheme="minorHAnsi" w:hAnsiTheme="minorHAnsi" w:cstheme="minorHAnsi"/>
          <w:i/>
          <w:kern w:val="3"/>
          <w:sz w:val="22"/>
          <w:szCs w:val="22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CE7866">
        <w:rPr>
          <w:rFonts w:asciiTheme="minorHAnsi" w:hAnsiTheme="minorHAnsi" w:cstheme="minorHAnsi"/>
          <w:i/>
          <w:sz w:val="22"/>
          <w:szCs w:val="22"/>
          <w:lang w:eastAsia="pl-PL"/>
        </w:rPr>
        <w:t>przypadku Wykonawców składających ofertę wspólną należy wypełnić dla każdego podmiotu osobno.</w:t>
      </w:r>
    </w:p>
    <w:p w14:paraId="5FFC3857" w14:textId="77777777" w:rsidR="00D7556C" w:rsidRPr="00CE7866" w:rsidRDefault="00D7556C" w:rsidP="00D855C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A0A55BE" w14:textId="77777777" w:rsidR="00D855C6" w:rsidRPr="00CE7866" w:rsidRDefault="00D855C6" w:rsidP="00D855C6">
      <w:pPr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Producent i parametry oferowanego ekogroszku:</w:t>
      </w:r>
    </w:p>
    <w:p w14:paraId="298848B2" w14:textId="77777777" w:rsidR="00D855C6" w:rsidRPr="00CE7866" w:rsidRDefault="00D855C6" w:rsidP="00D855C6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Producent ekogroszku (nazwa i adres): …………………………………………………………………………………………………………….</w:t>
      </w:r>
    </w:p>
    <w:p w14:paraId="6C599301" w14:textId="77777777" w:rsidR="00D855C6" w:rsidRPr="00CE7866" w:rsidRDefault="00D855C6" w:rsidP="00D855C6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…………………………………………………………………………………………………………….</w:t>
      </w:r>
    </w:p>
    <w:p w14:paraId="43696BFF" w14:textId="77777777" w:rsidR="00D855C6" w:rsidRPr="00CE7866" w:rsidRDefault="00D855C6" w:rsidP="00D855C6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Nazwa handlowa ekogroszku: ……………………………………………………………………………</w:t>
      </w:r>
    </w:p>
    <w:p w14:paraId="3E60FF5C" w14:textId="77777777" w:rsidR="00D855C6" w:rsidRPr="00CE7866" w:rsidRDefault="00D855C6" w:rsidP="00D855C6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 xml:space="preserve">Parametry: </w:t>
      </w:r>
    </w:p>
    <w:p w14:paraId="2A315194" w14:textId="77777777" w:rsidR="00D855C6" w:rsidRPr="00CE7866" w:rsidRDefault="00D855C6" w:rsidP="00D855C6">
      <w:pPr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wartość opałowa – </w:t>
      </w:r>
      <w:r w:rsidRPr="00CE7866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 xml:space="preserve"> ……………… MJ/kg</w:t>
      </w:r>
    </w:p>
    <w:p w14:paraId="4113567C" w14:textId="77777777" w:rsidR="00D855C6" w:rsidRPr="00CE7866" w:rsidRDefault="00D855C6" w:rsidP="00D855C6">
      <w:pPr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granulacja – od …….. do …….. mm</w:t>
      </w:r>
    </w:p>
    <w:p w14:paraId="1DE9A3F9" w14:textId="77777777" w:rsidR="00D855C6" w:rsidRPr="00CE7866" w:rsidRDefault="00D855C6" w:rsidP="00D855C6">
      <w:pPr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spiekalność  ………….. [RI]</w:t>
      </w:r>
    </w:p>
    <w:p w14:paraId="27444187" w14:textId="77777777" w:rsidR="00D855C6" w:rsidRPr="00CE7866" w:rsidRDefault="00D855C6" w:rsidP="00D855C6">
      <w:pPr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lastRenderedPageBreak/>
        <w:t>zawartość miału    – do   ……………. %</w:t>
      </w:r>
    </w:p>
    <w:p w14:paraId="0092A91F" w14:textId="77777777" w:rsidR="00D855C6" w:rsidRPr="00CE7866" w:rsidRDefault="00D855C6" w:rsidP="00D855C6">
      <w:pPr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zawartość siarki     – do  ……………. %</w:t>
      </w:r>
    </w:p>
    <w:p w14:paraId="156EABE8" w14:textId="77777777" w:rsidR="00D855C6" w:rsidRPr="00CE7866" w:rsidRDefault="00D855C6" w:rsidP="00D855C6">
      <w:pPr>
        <w:numPr>
          <w:ilvl w:val="0"/>
          <w:numId w:val="19"/>
        </w:numPr>
        <w:suppressAutoHyphens w:val="0"/>
        <w:spacing w:line="360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zawartość wilgoci  – do   …………… %</w:t>
      </w:r>
    </w:p>
    <w:p w14:paraId="75204437" w14:textId="47C71670" w:rsidR="00D855C6" w:rsidRPr="00CE7866" w:rsidRDefault="00D855C6" w:rsidP="00D855C6">
      <w:pPr>
        <w:numPr>
          <w:ilvl w:val="0"/>
          <w:numId w:val="19"/>
        </w:numPr>
        <w:suppressAutoHyphens w:val="0"/>
        <w:spacing w:line="360" w:lineRule="auto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zawartość popiołu  – do   ……………. %</w:t>
      </w:r>
    </w:p>
    <w:p w14:paraId="71E5F554" w14:textId="77777777" w:rsidR="00D855C6" w:rsidRPr="00CE7866" w:rsidRDefault="00D855C6" w:rsidP="00D855C6">
      <w:pPr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Wyliczenie ceny:</w:t>
      </w:r>
    </w:p>
    <w:p w14:paraId="1E018164" w14:textId="77777777" w:rsidR="00D855C6" w:rsidRPr="00CE7866" w:rsidRDefault="00D855C6" w:rsidP="00D855C6">
      <w:pPr>
        <w:suppressAutoHyphens w:val="0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E7866"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  <w:t>Uwaga!</w:t>
      </w:r>
      <w:r w:rsidRPr="00CE7866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Pr="00CE7866"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  <w:t xml:space="preserve">Zamawiający nie jest zwolniony od akcyzy od wyrobów węglowych. </w:t>
      </w:r>
    </w:p>
    <w:p w14:paraId="3ACDA621" w14:textId="77777777" w:rsidR="00D855C6" w:rsidRPr="00CE7866" w:rsidRDefault="00D855C6" w:rsidP="00D855C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1338"/>
        <w:gridCol w:w="888"/>
        <w:gridCol w:w="709"/>
        <w:gridCol w:w="2693"/>
        <w:gridCol w:w="1134"/>
        <w:gridCol w:w="709"/>
        <w:gridCol w:w="1134"/>
        <w:gridCol w:w="1276"/>
      </w:tblGrid>
      <w:tr w:rsidR="00D855C6" w:rsidRPr="00CE7866" w14:paraId="3166E7EA" w14:textId="77777777" w:rsidTr="00DE1DF7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414" w:type="dxa"/>
            <w:vAlign w:val="center"/>
          </w:tcPr>
          <w:p w14:paraId="7E6B20CB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338" w:type="dxa"/>
            <w:vAlign w:val="center"/>
          </w:tcPr>
          <w:p w14:paraId="6ED5FFA8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Nazwa opału</w:t>
            </w:r>
          </w:p>
        </w:tc>
        <w:tc>
          <w:tcPr>
            <w:tcW w:w="888" w:type="dxa"/>
            <w:vAlign w:val="center"/>
          </w:tcPr>
          <w:p w14:paraId="22BDD03C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J. m.</w:t>
            </w:r>
          </w:p>
        </w:tc>
        <w:tc>
          <w:tcPr>
            <w:tcW w:w="709" w:type="dxa"/>
            <w:vAlign w:val="center"/>
          </w:tcPr>
          <w:p w14:paraId="66EA5F8B" w14:textId="77777777" w:rsidR="00D855C6" w:rsidRPr="00CE7866" w:rsidRDefault="00D855C6" w:rsidP="00DE1DF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2693" w:type="dxa"/>
            <w:vAlign w:val="center"/>
          </w:tcPr>
          <w:p w14:paraId="486037DB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Cena jednostkowa sprzedaży  netto wraz </w:t>
            </w:r>
          </w:p>
          <w:p w14:paraId="2E4B96AA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 akcyzą oraz z wszystkimi kosztami związanymi z dostawą [zł/t]</w:t>
            </w:r>
          </w:p>
          <w:p w14:paraId="24DFC3E3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6AA3EC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Wartość zamówienia netto [zł]</w:t>
            </w:r>
          </w:p>
          <w:p w14:paraId="111F6104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(4 x 5)</w:t>
            </w:r>
          </w:p>
        </w:tc>
        <w:tc>
          <w:tcPr>
            <w:tcW w:w="709" w:type="dxa"/>
            <w:vAlign w:val="center"/>
          </w:tcPr>
          <w:p w14:paraId="7BD9867B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Stawka</w:t>
            </w:r>
          </w:p>
          <w:p w14:paraId="63090714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VAT (%)</w:t>
            </w:r>
          </w:p>
        </w:tc>
        <w:tc>
          <w:tcPr>
            <w:tcW w:w="1134" w:type="dxa"/>
            <w:vAlign w:val="center"/>
          </w:tcPr>
          <w:p w14:paraId="6C6187C5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Wartość podatku</w:t>
            </w:r>
          </w:p>
          <w:p w14:paraId="74A273EB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VAT [zł]</w:t>
            </w:r>
          </w:p>
          <w:p w14:paraId="1745F92E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(6 x 7/100)</w:t>
            </w:r>
          </w:p>
        </w:tc>
        <w:tc>
          <w:tcPr>
            <w:tcW w:w="1276" w:type="dxa"/>
            <w:vAlign w:val="center"/>
          </w:tcPr>
          <w:p w14:paraId="72752875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Wartość zamówienia brutto [zł]</w:t>
            </w:r>
          </w:p>
          <w:p w14:paraId="139E0D0A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(6 + 8)</w:t>
            </w:r>
          </w:p>
        </w:tc>
      </w:tr>
      <w:tr w:rsidR="00D855C6" w:rsidRPr="00CE7866" w14:paraId="76A98E40" w14:textId="77777777" w:rsidTr="00DE1DF7">
        <w:tblPrEx>
          <w:tblCellMar>
            <w:top w:w="0" w:type="dxa"/>
            <w:bottom w:w="0" w:type="dxa"/>
          </w:tblCellMar>
        </w:tblPrEx>
        <w:tc>
          <w:tcPr>
            <w:tcW w:w="414" w:type="dxa"/>
            <w:vAlign w:val="center"/>
          </w:tcPr>
          <w:p w14:paraId="53DBC716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38" w:type="dxa"/>
            <w:vAlign w:val="center"/>
          </w:tcPr>
          <w:p w14:paraId="317170FB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88" w:type="dxa"/>
            <w:vAlign w:val="center"/>
          </w:tcPr>
          <w:p w14:paraId="68082CCA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14:paraId="1CAB38E5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693" w:type="dxa"/>
            <w:vAlign w:val="center"/>
          </w:tcPr>
          <w:p w14:paraId="6FB2782A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34" w:type="dxa"/>
          </w:tcPr>
          <w:p w14:paraId="2CB8CE55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709" w:type="dxa"/>
            <w:vAlign w:val="center"/>
          </w:tcPr>
          <w:p w14:paraId="48D05C15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134" w:type="dxa"/>
            <w:vAlign w:val="center"/>
          </w:tcPr>
          <w:p w14:paraId="7C697D39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F5ED9D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9</w:t>
            </w:r>
          </w:p>
        </w:tc>
      </w:tr>
      <w:tr w:rsidR="00D855C6" w:rsidRPr="00CE7866" w14:paraId="11B55CA9" w14:textId="77777777" w:rsidTr="00DE1DF7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414" w:type="dxa"/>
            <w:vAlign w:val="center"/>
          </w:tcPr>
          <w:p w14:paraId="61C334F2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338" w:type="dxa"/>
            <w:vAlign w:val="center"/>
          </w:tcPr>
          <w:p w14:paraId="18D2FFF5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Ekogroszek workowany</w:t>
            </w:r>
          </w:p>
          <w:p w14:paraId="71B21DE3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(worki oryginalne z oznakowaniem towaru)</w:t>
            </w:r>
          </w:p>
        </w:tc>
        <w:tc>
          <w:tcPr>
            <w:tcW w:w="888" w:type="dxa"/>
            <w:vAlign w:val="center"/>
          </w:tcPr>
          <w:p w14:paraId="59317D08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tona</w:t>
            </w:r>
          </w:p>
        </w:tc>
        <w:tc>
          <w:tcPr>
            <w:tcW w:w="709" w:type="dxa"/>
            <w:vAlign w:val="center"/>
          </w:tcPr>
          <w:p w14:paraId="5A968794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2693" w:type="dxa"/>
            <w:vAlign w:val="center"/>
          </w:tcPr>
          <w:p w14:paraId="5BDC1347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</w:tcPr>
          <w:p w14:paraId="24DC74D2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87A5097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7728274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6E91" w14:textId="77777777" w:rsidR="00D855C6" w:rsidRPr="00CE7866" w:rsidRDefault="00D855C6" w:rsidP="00DE1DF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75B08AC5" w14:textId="77777777" w:rsidR="00D855C6" w:rsidRPr="00CE7866" w:rsidRDefault="00D855C6" w:rsidP="00D855C6">
      <w:pPr>
        <w:suppressAutoHyphens w:val="0"/>
        <w:ind w:left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0C89D6F" w14:textId="77777777" w:rsidR="00D855C6" w:rsidRPr="00CE7866" w:rsidRDefault="00D855C6" w:rsidP="00D855C6">
      <w:pPr>
        <w:suppressAutoHyphens w:val="0"/>
        <w:ind w:left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B4C5428" w14:textId="77777777" w:rsidR="00D855C6" w:rsidRPr="00CE7866" w:rsidRDefault="00D855C6" w:rsidP="00D855C6">
      <w:pPr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Oferuję realizację przedmiotu zamówienia</w:t>
      </w:r>
      <w:r w:rsidRPr="00CE786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CE7866">
        <w:rPr>
          <w:rFonts w:asciiTheme="minorHAnsi" w:hAnsiTheme="minorHAnsi" w:cstheme="minorHAnsi"/>
          <w:sz w:val="22"/>
          <w:szCs w:val="22"/>
          <w:lang w:eastAsia="pl-PL"/>
        </w:rPr>
        <w:t xml:space="preserve"> za cenę:</w:t>
      </w:r>
    </w:p>
    <w:p w14:paraId="3A458282" w14:textId="77777777" w:rsidR="00D855C6" w:rsidRPr="00CE7866" w:rsidRDefault="00D855C6" w:rsidP="00D855C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wartość zamówienia (brutto) ..........................................……….….……......................................zł</w:t>
      </w:r>
    </w:p>
    <w:p w14:paraId="17AC985C" w14:textId="77777777" w:rsidR="00D855C6" w:rsidRPr="00CE7866" w:rsidRDefault="00D855C6" w:rsidP="00D855C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słownie:.............……….......……………………………………………………………………….... zł</w:t>
      </w:r>
    </w:p>
    <w:p w14:paraId="535DC0CF" w14:textId="77777777" w:rsidR="00D855C6" w:rsidRPr="00CE7866" w:rsidRDefault="00D855C6" w:rsidP="00D855C6">
      <w:pPr>
        <w:spacing w:line="360" w:lineRule="auto"/>
        <w:ind w:left="435" w:hanging="43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w tym:</w:t>
      </w:r>
    </w:p>
    <w:p w14:paraId="4EBAB8AA" w14:textId="77777777" w:rsidR="00D855C6" w:rsidRPr="00CE7866" w:rsidRDefault="00D855C6" w:rsidP="00D855C6">
      <w:pPr>
        <w:spacing w:line="360" w:lineRule="auto"/>
        <w:ind w:left="435" w:hanging="43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wartość zamówienia (netto): ......................................................................................................... zł</w:t>
      </w:r>
    </w:p>
    <w:p w14:paraId="6C4B2813" w14:textId="77777777" w:rsidR="00D855C6" w:rsidRPr="00CE7866" w:rsidRDefault="00D855C6" w:rsidP="00D855C6">
      <w:pPr>
        <w:spacing w:line="360" w:lineRule="auto"/>
        <w:ind w:left="435" w:hanging="435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 xml:space="preserve">Stawka podatku VAT:  ............ % Wartość podatku VAT: .................................................................... zł </w:t>
      </w:r>
    </w:p>
    <w:p w14:paraId="1A4D4456" w14:textId="77777777" w:rsidR="00D855C6" w:rsidRPr="00CE7866" w:rsidRDefault="00D855C6" w:rsidP="00D855C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przy cenie jednostkowej za 1 tonę:</w:t>
      </w:r>
    </w:p>
    <w:p w14:paraId="21434C38" w14:textId="77777777" w:rsidR="00D855C6" w:rsidRPr="00CE7866" w:rsidRDefault="00D855C6" w:rsidP="00D855C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-   dla ekogroszku workowanego:  netto ….……….………….. zł/t , brutto ….…………………...</w:t>
      </w:r>
    </w:p>
    <w:p w14:paraId="2DCFC3EE" w14:textId="77777777" w:rsidR="002E7377" w:rsidRPr="00CE7866" w:rsidRDefault="00DD1881" w:rsidP="00D855C6">
      <w:pPr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7866">
        <w:rPr>
          <w:rFonts w:asciiTheme="minorHAnsi" w:hAnsiTheme="minorHAnsi" w:cstheme="minorHAnsi"/>
          <w:sz w:val="22"/>
          <w:szCs w:val="22"/>
        </w:rPr>
        <w:t>Deklaruję wykonanie p</w:t>
      </w:r>
      <w:r w:rsidR="0006133D" w:rsidRPr="00CE7866">
        <w:rPr>
          <w:rFonts w:asciiTheme="minorHAnsi" w:hAnsiTheme="minorHAnsi" w:cstheme="minorHAnsi"/>
          <w:sz w:val="22"/>
          <w:szCs w:val="22"/>
        </w:rPr>
        <w:t>rzedmiotu zamówienia w terminie określonym w SIWZ</w:t>
      </w:r>
      <w:r w:rsidR="00CB2ECF" w:rsidRPr="00CE7866">
        <w:rPr>
          <w:rFonts w:asciiTheme="minorHAnsi" w:hAnsiTheme="minorHAnsi" w:cstheme="minorHAnsi"/>
          <w:sz w:val="22"/>
          <w:szCs w:val="22"/>
        </w:rPr>
        <w:t>.</w:t>
      </w:r>
    </w:p>
    <w:p w14:paraId="169C5529" w14:textId="77777777" w:rsidR="0098148A" w:rsidRPr="00CE7866" w:rsidRDefault="0098148A" w:rsidP="00D855C6">
      <w:pPr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E7866">
        <w:rPr>
          <w:rFonts w:asciiTheme="minorHAnsi" w:hAnsiTheme="minorHAnsi" w:cstheme="minorHAnsi"/>
          <w:bCs/>
          <w:sz w:val="22"/>
          <w:szCs w:val="22"/>
        </w:rPr>
        <w:t xml:space="preserve">Deklaruję </w:t>
      </w:r>
      <w:r w:rsidR="00BE6C5F" w:rsidRPr="00CE7866">
        <w:rPr>
          <w:rFonts w:asciiTheme="minorHAnsi" w:hAnsiTheme="minorHAnsi" w:cstheme="minorHAnsi"/>
          <w:bCs/>
          <w:sz w:val="22"/>
          <w:szCs w:val="22"/>
        </w:rPr>
        <w:t xml:space="preserve">realizację </w:t>
      </w:r>
      <w:r w:rsidR="0032690D" w:rsidRPr="00CE7866">
        <w:rPr>
          <w:rFonts w:asciiTheme="minorHAnsi" w:hAnsiTheme="minorHAnsi" w:cstheme="minorHAnsi"/>
          <w:bCs/>
          <w:sz w:val="22"/>
          <w:szCs w:val="22"/>
        </w:rPr>
        <w:t xml:space="preserve">jednostkowych </w:t>
      </w:r>
      <w:r w:rsidR="00BE6C5F" w:rsidRPr="00CE7866">
        <w:rPr>
          <w:rFonts w:asciiTheme="minorHAnsi" w:hAnsiTheme="minorHAnsi" w:cstheme="minorHAnsi"/>
          <w:bCs/>
          <w:sz w:val="22"/>
          <w:szCs w:val="22"/>
        </w:rPr>
        <w:t xml:space="preserve">dostaw na podstawie otrzymanych zamówień w terminie </w:t>
      </w:r>
      <w:r w:rsidR="00D855C6" w:rsidRPr="00CE7866">
        <w:rPr>
          <w:rFonts w:asciiTheme="minorHAnsi" w:hAnsiTheme="minorHAnsi" w:cstheme="minorHAnsi"/>
          <w:bCs/>
          <w:sz w:val="22"/>
          <w:szCs w:val="22"/>
        </w:rPr>
        <w:t>do 48</w:t>
      </w:r>
      <w:r w:rsidR="001D3F98" w:rsidRPr="00CE7866">
        <w:rPr>
          <w:rFonts w:asciiTheme="minorHAnsi" w:hAnsiTheme="minorHAnsi" w:cstheme="minorHAnsi"/>
          <w:bCs/>
          <w:sz w:val="22"/>
          <w:szCs w:val="22"/>
        </w:rPr>
        <w:t xml:space="preserve"> godz.</w:t>
      </w:r>
      <w:r w:rsidR="00BE6C5F" w:rsidRPr="00CE78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D3F98" w:rsidRPr="00CE7866">
        <w:rPr>
          <w:rFonts w:asciiTheme="minorHAnsi" w:hAnsiTheme="minorHAnsi" w:cstheme="minorHAnsi"/>
          <w:bCs/>
          <w:sz w:val="22"/>
          <w:szCs w:val="22"/>
        </w:rPr>
        <w:t>od momentu</w:t>
      </w:r>
      <w:r w:rsidR="00BE6C5F" w:rsidRPr="00CE78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D3F98" w:rsidRPr="00CE7866">
        <w:rPr>
          <w:rFonts w:asciiTheme="minorHAnsi" w:hAnsiTheme="minorHAnsi" w:cstheme="minorHAnsi"/>
          <w:bCs/>
          <w:sz w:val="22"/>
          <w:szCs w:val="22"/>
        </w:rPr>
        <w:t>otrzymania z</w:t>
      </w:r>
      <w:r w:rsidR="00BE6C5F" w:rsidRPr="00CE7866">
        <w:rPr>
          <w:rFonts w:asciiTheme="minorHAnsi" w:hAnsiTheme="minorHAnsi" w:cstheme="minorHAnsi"/>
          <w:bCs/>
          <w:sz w:val="22"/>
          <w:szCs w:val="22"/>
        </w:rPr>
        <w:t>amówienia</w:t>
      </w:r>
      <w:r w:rsidR="001D3F98" w:rsidRPr="00CE7866">
        <w:rPr>
          <w:rFonts w:asciiTheme="minorHAnsi" w:hAnsiTheme="minorHAnsi" w:cstheme="minorHAnsi"/>
          <w:bCs/>
          <w:sz w:val="22"/>
          <w:szCs w:val="22"/>
        </w:rPr>
        <w:t>.</w:t>
      </w:r>
    </w:p>
    <w:p w14:paraId="3C947B7A" w14:textId="4F7B94F0" w:rsidR="006A41B5" w:rsidRPr="00CE7866" w:rsidRDefault="006A41B5" w:rsidP="0081053C">
      <w:pPr>
        <w:pStyle w:val="Tekstpodstawowy"/>
        <w:numPr>
          <w:ilvl w:val="0"/>
          <w:numId w:val="16"/>
        </w:numPr>
        <w:tabs>
          <w:tab w:val="left" w:pos="426"/>
          <w:tab w:val="left" w:pos="1080"/>
        </w:tabs>
        <w:suppressAutoHyphens w:val="0"/>
        <w:jc w:val="both"/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</w:pPr>
      <w:r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  <w:t xml:space="preserve">Wybór oferty prowadzić będzie do powstania u Zamawiającego obowiązku podatkowego </w:t>
      </w:r>
      <w:r w:rsidR="0081053C"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  <w:t>( jeżeli złożono ofertę, której wybór prowadziłby do powstania u Zamawiającego obowiązku podatkowego zgodnie z przepisami</w:t>
      </w:r>
      <w:r w:rsidR="002C28E3"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  <w:t xml:space="preserve">   </w:t>
      </w:r>
      <w:r w:rsidR="0081053C"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  <w:t>o podatku od towarów i usług</w:t>
      </w:r>
      <w:r w:rsidR="00CE7866"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  <w:t xml:space="preserve"> </w:t>
      </w:r>
      <w:r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  <w:t>w zakr</w:t>
      </w:r>
      <w:r w:rsidR="00D855C6"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  <w:t>esie następujących dostaw</w:t>
      </w:r>
      <w:r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  <w:t>: …………………………………………………</w:t>
      </w:r>
      <w:r w:rsidR="00D7556C"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  <w:t>………</w:t>
      </w:r>
      <w:r w:rsidR="00EF1362"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  <w:t>……………</w:t>
      </w:r>
      <w:r w:rsidR="00D7556C"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</w:rPr>
        <w:t>…</w:t>
      </w:r>
      <w:r w:rsidR="00D7556C" w:rsidRPr="00CE7866">
        <w:rPr>
          <w:rFonts w:asciiTheme="minorHAnsi" w:hAnsiTheme="minorHAnsi" w:cstheme="minorHAnsi"/>
          <w:b w:val="0"/>
          <w:bCs/>
          <w:i/>
          <w:iCs/>
          <w:sz w:val="18"/>
          <w:szCs w:val="18"/>
          <w:vertAlign w:val="superscript"/>
        </w:rPr>
        <w:t>1</w:t>
      </w:r>
    </w:p>
    <w:p w14:paraId="2751D74E" w14:textId="77777777" w:rsidR="00D7556C" w:rsidRPr="00CE7866" w:rsidRDefault="00D7556C" w:rsidP="00D7556C">
      <w:pPr>
        <w:pStyle w:val="Tekstpodstawowy"/>
        <w:tabs>
          <w:tab w:val="left" w:pos="426"/>
          <w:tab w:val="left" w:pos="108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9BD98F7" w14:textId="77777777" w:rsidR="00BF00C5" w:rsidRPr="00CE7866" w:rsidRDefault="00BF00C5" w:rsidP="00D855C6">
      <w:pPr>
        <w:numPr>
          <w:ilvl w:val="0"/>
          <w:numId w:val="16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49A1F619" w14:textId="77777777" w:rsidR="00BF00C5" w:rsidRPr="00CE7866" w:rsidRDefault="00BF00C5" w:rsidP="00BF00C5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656B0A07" w14:textId="77777777" w:rsidR="00BF00C5" w:rsidRPr="00CE7866" w:rsidRDefault="00BF00C5" w:rsidP="00BF00C5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566C8C6D" w14:textId="77777777" w:rsidR="00BF00C5" w:rsidRPr="00CE7866" w:rsidRDefault="00BF00C5" w:rsidP="00BF00C5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1D54224B" w14:textId="77777777" w:rsidR="00BF00C5" w:rsidRPr="00CE7866" w:rsidRDefault="00BF00C5" w:rsidP="00BF00C5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wypełniłem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3FB451EA" w14:textId="489535D9" w:rsidR="00BF00C5" w:rsidRDefault="00BF00C5" w:rsidP="00BF00C5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F3F9FC0" w14:textId="77777777" w:rsidR="00CE7866" w:rsidRPr="00CE7866" w:rsidRDefault="00CE7866" w:rsidP="00BF00C5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3B76078" w14:textId="77777777" w:rsidR="00BF00C5" w:rsidRPr="00CE7866" w:rsidRDefault="00BF00C5" w:rsidP="00D855C6">
      <w:pPr>
        <w:numPr>
          <w:ilvl w:val="0"/>
          <w:numId w:val="16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b/>
          <w:sz w:val="22"/>
          <w:szCs w:val="22"/>
          <w:lang w:eastAsia="pl-PL"/>
        </w:rPr>
        <w:lastRenderedPageBreak/>
        <w:t>Rodzaj przedsiębiorstwa jakim jest Wykonawca (zaznaczyć właściwą opcję)</w:t>
      </w:r>
      <w:r w:rsidRPr="00CE7866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CE7866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2CFC82A2" w14:textId="77777777" w:rsidR="00BF00C5" w:rsidRPr="00CE7866" w:rsidRDefault="00BF00C5" w:rsidP="00BF00C5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6E2C4CAD" w14:textId="77777777" w:rsidR="00BF00C5" w:rsidRPr="00CE7866" w:rsidRDefault="00BF00C5" w:rsidP="00BF00C5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34868228" w14:textId="77777777" w:rsidR="00BF00C5" w:rsidRPr="00CE7866" w:rsidRDefault="00BF00C5" w:rsidP="00BF00C5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470C9303" w14:textId="77777777" w:rsidR="002C28E3" w:rsidRPr="00CE7866" w:rsidRDefault="002C28E3" w:rsidP="00BF00C5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4ED5791" w14:textId="47E98DCE" w:rsidR="00BF00C5" w:rsidRPr="00CE7866" w:rsidRDefault="00BF00C5" w:rsidP="00BF00C5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CE7866">
        <w:rPr>
          <w:rFonts w:asciiTheme="minorHAnsi" w:eastAsia="Times New Roman" w:hAnsiTheme="minorHAnsi" w:cstheme="minorHAnsi"/>
          <w:b/>
          <w:lang w:eastAsia="pl-PL"/>
        </w:rPr>
        <w:t xml:space="preserve">Całość zamówienia określonego w niniejszym postępowaniu zamierzam wykonać samodzielnie*   </w:t>
      </w:r>
    </w:p>
    <w:p w14:paraId="40452E04" w14:textId="77777777" w:rsidR="00BF00C5" w:rsidRPr="00CE7866" w:rsidRDefault="00BF00C5" w:rsidP="00BF00C5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  <w:r w:rsidRPr="00CE7866">
        <w:rPr>
          <w:rFonts w:asciiTheme="minorHAnsi" w:eastAsia="Times New Roman" w:hAnsiTheme="minorHAnsi" w:cstheme="minorHAnsi"/>
          <w:lang w:eastAsia="pl-PL"/>
        </w:rPr>
        <w:t xml:space="preserve">* niepotrzebne skreślić </w:t>
      </w:r>
    </w:p>
    <w:p w14:paraId="39032F36" w14:textId="77777777" w:rsidR="00BF00C5" w:rsidRPr="00CE7866" w:rsidRDefault="00BF00C5" w:rsidP="00BF00C5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E7866">
        <w:rPr>
          <w:rFonts w:asciiTheme="minorHAnsi" w:eastAsia="Times New Roman" w:hAnsiTheme="minorHAnsi" w:cstheme="minorHAnsi"/>
          <w:lang w:eastAsia="pl-PL"/>
        </w:rPr>
        <w:t>siłami własnymi bez udziału podwykonawców</w:t>
      </w:r>
    </w:p>
    <w:p w14:paraId="4A3709B3" w14:textId="77777777" w:rsidR="00BF00C5" w:rsidRPr="00CE7866" w:rsidRDefault="00BF00C5" w:rsidP="00BF00C5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E7866">
        <w:rPr>
          <w:rFonts w:asciiTheme="minorHAnsi" w:eastAsia="Times New Roman" w:hAnsiTheme="minorHAnsi" w:cstheme="minorHAnsi"/>
          <w:lang w:eastAsia="pl-PL"/>
        </w:rPr>
        <w:t>z udziałem następujących podwykonawców:</w:t>
      </w:r>
    </w:p>
    <w:p w14:paraId="3C7C0520" w14:textId="77777777" w:rsidR="00F661B3" w:rsidRPr="00CE7866" w:rsidRDefault="00F661B3" w:rsidP="00F661B3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7CDD6215" w14:textId="77777777" w:rsidR="00F661B3" w:rsidRPr="00CE7866" w:rsidRDefault="00F661B3" w:rsidP="00F661B3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FA0463" w:rsidRPr="00CE786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CE7866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5408A814" w14:textId="77777777" w:rsidR="00BF00C5" w:rsidRPr="00CE7866" w:rsidRDefault="00BF00C5" w:rsidP="00F661B3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3827"/>
      </w:tblGrid>
      <w:tr w:rsidR="00D855C6" w:rsidRPr="00CE7866" w14:paraId="2FD3E66A" w14:textId="77777777" w:rsidTr="00DE1DF7">
        <w:tc>
          <w:tcPr>
            <w:tcW w:w="5245" w:type="dxa"/>
            <w:vAlign w:val="center"/>
          </w:tcPr>
          <w:p w14:paraId="6B24E932" w14:textId="77777777" w:rsidR="00D855C6" w:rsidRPr="00CE7866" w:rsidRDefault="00D855C6" w:rsidP="00D855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CE786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3827" w:type="dxa"/>
            <w:vAlign w:val="center"/>
          </w:tcPr>
          <w:p w14:paraId="02130C84" w14:textId="77777777" w:rsidR="00D855C6" w:rsidRPr="00CE7866" w:rsidRDefault="00D855C6" w:rsidP="00D855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CE7866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D855C6" w:rsidRPr="00CE7866" w14:paraId="48CDAFBC" w14:textId="77777777" w:rsidTr="00DE1DF7">
        <w:tc>
          <w:tcPr>
            <w:tcW w:w="5245" w:type="dxa"/>
            <w:vAlign w:val="center"/>
          </w:tcPr>
          <w:p w14:paraId="6F3B4EC4" w14:textId="77777777" w:rsidR="00D855C6" w:rsidRPr="00CE7866" w:rsidRDefault="00D855C6" w:rsidP="00D855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149B960" w14:textId="77777777" w:rsidR="00D855C6" w:rsidRPr="00CE7866" w:rsidRDefault="00D855C6" w:rsidP="00D855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14:paraId="1459819A" w14:textId="77777777" w:rsidR="00D855C6" w:rsidRPr="00CE7866" w:rsidRDefault="00D855C6" w:rsidP="00D855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D855C6" w:rsidRPr="00CE7866" w14:paraId="19BE0797" w14:textId="77777777" w:rsidTr="00DE1DF7">
        <w:tc>
          <w:tcPr>
            <w:tcW w:w="5245" w:type="dxa"/>
            <w:vAlign w:val="center"/>
          </w:tcPr>
          <w:p w14:paraId="15DBA162" w14:textId="77777777" w:rsidR="00D855C6" w:rsidRPr="00CE7866" w:rsidRDefault="00D855C6" w:rsidP="00D855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5CAD72A" w14:textId="77777777" w:rsidR="00D855C6" w:rsidRPr="00CE7866" w:rsidRDefault="00D855C6" w:rsidP="00D855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14:paraId="71AD2053" w14:textId="77777777" w:rsidR="00D855C6" w:rsidRPr="00CE7866" w:rsidRDefault="00D855C6" w:rsidP="00D855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D855C6" w:rsidRPr="00CE7866" w14:paraId="6D57D16F" w14:textId="77777777" w:rsidTr="00DE1DF7">
        <w:trPr>
          <w:trHeight w:val="527"/>
        </w:trPr>
        <w:tc>
          <w:tcPr>
            <w:tcW w:w="5245" w:type="dxa"/>
            <w:vAlign w:val="center"/>
          </w:tcPr>
          <w:p w14:paraId="2A35F403" w14:textId="77777777" w:rsidR="00D855C6" w:rsidRPr="00CE7866" w:rsidRDefault="00D855C6" w:rsidP="00D855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14:paraId="72DEEDDB" w14:textId="77777777" w:rsidR="00D855C6" w:rsidRPr="00CE7866" w:rsidRDefault="00D855C6" w:rsidP="00D855C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5D0A784C" w14:textId="77777777" w:rsidR="00F661B3" w:rsidRPr="00CE7866" w:rsidRDefault="00F661B3" w:rsidP="00F661B3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5B5E7E1" w14:textId="77777777" w:rsidR="00F661B3" w:rsidRPr="00CE7866" w:rsidRDefault="00F661B3" w:rsidP="00D855C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E7866">
        <w:rPr>
          <w:rFonts w:asciiTheme="minorHAnsi" w:eastAsia="Times New Roman" w:hAnsiTheme="minorHAnsi" w:cstheme="minorHAnsi"/>
          <w:lang w:eastAsia="pl-PL"/>
        </w:rPr>
        <w:t>Oferta została złożona na  ……  zapisanych stronach, (kolejno ponumerowanych).</w:t>
      </w:r>
    </w:p>
    <w:p w14:paraId="5E8D8EA2" w14:textId="77777777" w:rsidR="00DD1881" w:rsidRPr="00CE7866" w:rsidRDefault="00DD1881">
      <w:pPr>
        <w:tabs>
          <w:tab w:val="left" w:pos="2520"/>
          <w:tab w:val="left" w:pos="7770"/>
        </w:tabs>
        <w:spacing w:before="120"/>
        <w:ind w:left="360" w:hanging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A5CC44" w14:textId="77777777" w:rsidR="00D7556C" w:rsidRPr="00CE7866" w:rsidRDefault="00D7556C" w:rsidP="00D7556C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68D5E88" w14:textId="77777777" w:rsidR="00B3251E" w:rsidRPr="00CE7866" w:rsidRDefault="00B3251E" w:rsidP="00D7556C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8707914" w14:textId="77777777" w:rsidR="00D7556C" w:rsidRPr="00CE7866" w:rsidRDefault="00D7556C" w:rsidP="00D7556C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DE1966E" w14:textId="77777777" w:rsidR="00D7556C" w:rsidRPr="00CE7866" w:rsidRDefault="00D7556C" w:rsidP="00D7556C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 xml:space="preserve">..............................., dnia ........                           </w:t>
      </w:r>
      <w:r w:rsidR="00C2273D" w:rsidRPr="00CE7866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</w:t>
      </w:r>
      <w:r w:rsidR="00D855C6" w:rsidRPr="00CE786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C2273D" w:rsidRPr="00CE7866">
        <w:rPr>
          <w:rFonts w:asciiTheme="minorHAnsi" w:hAnsiTheme="minorHAnsi" w:cstheme="minorHAnsi"/>
          <w:sz w:val="22"/>
          <w:szCs w:val="22"/>
          <w:lang w:eastAsia="pl-PL"/>
        </w:rPr>
        <w:t xml:space="preserve"> ………………</w:t>
      </w:r>
      <w:r w:rsidRPr="00CE7866">
        <w:rPr>
          <w:rFonts w:asciiTheme="minorHAnsi" w:hAnsiTheme="minorHAnsi" w:cstheme="minorHAnsi"/>
          <w:sz w:val="22"/>
          <w:szCs w:val="22"/>
          <w:lang w:eastAsia="pl-PL"/>
        </w:rPr>
        <w:t>.................................................................</w:t>
      </w:r>
    </w:p>
    <w:p w14:paraId="3254F392" w14:textId="77777777" w:rsidR="00D855C6" w:rsidRPr="00CE7866" w:rsidRDefault="00D855C6" w:rsidP="00D855C6">
      <w:pPr>
        <w:ind w:left="4536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 xml:space="preserve">  </w:t>
      </w:r>
      <w:r w:rsidR="00D7556C" w:rsidRPr="00CE7866">
        <w:rPr>
          <w:rFonts w:asciiTheme="minorHAnsi" w:hAnsiTheme="minorHAnsi" w:cstheme="minorHAnsi"/>
          <w:sz w:val="22"/>
          <w:szCs w:val="22"/>
          <w:lang w:eastAsia="pl-PL"/>
        </w:rPr>
        <w:t xml:space="preserve">Podpis wraz z pieczęcią osoby uprawnionej do    </w:t>
      </w:r>
    </w:p>
    <w:p w14:paraId="0010FA51" w14:textId="77777777" w:rsidR="00D7556C" w:rsidRPr="00CE7866" w:rsidRDefault="00D855C6" w:rsidP="00D855C6">
      <w:pPr>
        <w:ind w:left="4536"/>
        <w:rPr>
          <w:rFonts w:asciiTheme="minorHAnsi" w:hAnsiTheme="minorHAnsi" w:cstheme="minorHAnsi"/>
          <w:sz w:val="22"/>
          <w:szCs w:val="22"/>
          <w:lang w:eastAsia="pl-PL"/>
        </w:rPr>
      </w:pPr>
      <w:r w:rsidRPr="00CE7866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</w:t>
      </w:r>
      <w:r w:rsidR="00D7556C" w:rsidRPr="00CE7866">
        <w:rPr>
          <w:rFonts w:asciiTheme="minorHAnsi" w:hAnsiTheme="minorHAnsi" w:cstheme="minorHAnsi"/>
          <w:sz w:val="22"/>
          <w:szCs w:val="22"/>
          <w:lang w:eastAsia="pl-PL"/>
        </w:rPr>
        <w:t>reprezentowania Wykonawcy</w:t>
      </w:r>
    </w:p>
    <w:p w14:paraId="265F9379" w14:textId="77777777" w:rsidR="00DD1881" w:rsidRPr="00CE7866" w:rsidRDefault="00DD1881" w:rsidP="00D855C6">
      <w:pPr>
        <w:tabs>
          <w:tab w:val="left" w:pos="22560"/>
          <w:tab w:val="left" w:pos="27810"/>
        </w:tabs>
        <w:spacing w:before="120"/>
        <w:ind w:left="4536"/>
        <w:rPr>
          <w:rFonts w:asciiTheme="minorHAnsi" w:hAnsiTheme="minorHAnsi" w:cstheme="minorHAnsi"/>
          <w:sz w:val="22"/>
          <w:szCs w:val="22"/>
        </w:rPr>
      </w:pPr>
    </w:p>
    <w:p w14:paraId="3BA95C94" w14:textId="77777777" w:rsidR="00D7556C" w:rsidRPr="00CE7866" w:rsidRDefault="00D7556C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6B517626" w14:textId="77777777" w:rsidR="0086148A" w:rsidRPr="00CE7866" w:rsidRDefault="0086148A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2F2E8E96" w14:textId="77777777" w:rsidR="00BF00C5" w:rsidRPr="00CE7866" w:rsidRDefault="00BF00C5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2820D0DB" w14:textId="77777777" w:rsidR="00BF00C5" w:rsidRPr="00CE7866" w:rsidRDefault="00BF00C5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63A1F786" w14:textId="3D929ED3" w:rsidR="002C28E3" w:rsidRDefault="002C28E3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3CE3E7EF" w14:textId="0E458927" w:rsidR="00CE7866" w:rsidRDefault="00CE7866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1CAB6208" w14:textId="75DC7D9B" w:rsidR="00CE7866" w:rsidRDefault="00CE7866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26CBA60F" w14:textId="6DAE65F0" w:rsidR="00CE7866" w:rsidRDefault="00CE7866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568995E2" w14:textId="7747D5F1" w:rsidR="00CE7866" w:rsidRDefault="00CE7866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699CF443" w14:textId="77777777" w:rsidR="00CE7866" w:rsidRPr="00CE7866" w:rsidRDefault="00CE7866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57A1A89E" w14:textId="77777777" w:rsidR="002C28E3" w:rsidRPr="00CE7866" w:rsidRDefault="002C28E3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6FCEA68A" w14:textId="22D3EC09" w:rsidR="0086148A" w:rsidRPr="00CE7866" w:rsidRDefault="00CE7866" w:rsidP="00D7556C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  <w:r w:rsidRPr="00CE7866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7A923C" wp14:editId="40E4C12F">
                <wp:simplePos x="0" y="0"/>
                <wp:positionH relativeFrom="column">
                  <wp:posOffset>12700</wp:posOffset>
                </wp:positionH>
                <wp:positionV relativeFrom="paragraph">
                  <wp:posOffset>114300</wp:posOffset>
                </wp:positionV>
                <wp:extent cx="1247775" cy="0"/>
                <wp:effectExtent l="8890" t="8255" r="10160" b="1079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7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4F48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pt;margin-top:9pt;width:98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"/>
            </w:pict>
          </mc:Fallback>
        </mc:AlternateContent>
      </w:r>
    </w:p>
    <w:p w14:paraId="65D7E09C" w14:textId="77777777" w:rsidR="00BF00C5" w:rsidRPr="00CE7866" w:rsidRDefault="00BF00C5" w:rsidP="00BF00C5">
      <w:pPr>
        <w:ind w:left="510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5D0B0D7" w14:textId="77777777" w:rsidR="00BF00C5" w:rsidRPr="00CE7866" w:rsidRDefault="00BF00C5" w:rsidP="00BF00C5">
      <w:pPr>
        <w:suppressAutoHyphens w:val="0"/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  <w:r w:rsidRPr="00CE7866">
        <w:rPr>
          <w:rFonts w:asciiTheme="minorHAnsi" w:hAnsiTheme="minorHAnsi" w:cstheme="minorHAnsi"/>
          <w:i/>
          <w:sz w:val="16"/>
          <w:szCs w:val="16"/>
          <w:vertAlign w:val="superscript"/>
          <w:lang w:val="en-US"/>
        </w:rPr>
        <w:t>1</w:t>
      </w:r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Wpisać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nazwę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/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rodzaj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towaru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lub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usługi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,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które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będą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prowadziły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do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powstania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u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zamawiającego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obowiązku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podatkowego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zgodnie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z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przepisami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o </w:t>
      </w:r>
    </w:p>
    <w:p w14:paraId="521CFEB9" w14:textId="77777777" w:rsidR="00BF00C5" w:rsidRPr="00CE7866" w:rsidRDefault="00BF00C5" w:rsidP="00BF00C5">
      <w:pPr>
        <w:suppressAutoHyphens w:val="0"/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podatku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od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towarów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i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 xml:space="preserve"> </w:t>
      </w:r>
      <w:proofErr w:type="spellStart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usług</w:t>
      </w:r>
      <w:proofErr w:type="spellEnd"/>
      <w:r w:rsidRPr="00CE7866">
        <w:rPr>
          <w:rFonts w:asciiTheme="minorHAnsi" w:hAnsiTheme="minorHAnsi" w:cstheme="minorHAnsi"/>
          <w:i/>
          <w:sz w:val="16"/>
          <w:szCs w:val="16"/>
          <w:lang w:val="en-US"/>
        </w:rPr>
        <w:t>.</w:t>
      </w:r>
    </w:p>
    <w:p w14:paraId="3D64D826" w14:textId="77777777" w:rsidR="00BF00C5" w:rsidRPr="00CE7866" w:rsidRDefault="00BF00C5" w:rsidP="00BF00C5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0C4F495" w14:textId="77777777" w:rsidR="00BF00C5" w:rsidRPr="00CE7866" w:rsidRDefault="00792B36" w:rsidP="00BF00C5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CE7866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2</w:t>
      </w:r>
      <w:r w:rsidR="00BF00C5" w:rsidRPr="00CE7866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7EE7DC9B" w14:textId="77777777" w:rsidR="00BF00C5" w:rsidRPr="00CE7866" w:rsidRDefault="00BF00C5" w:rsidP="00BF00C5">
      <w:pPr>
        <w:ind w:hanging="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CE7866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20071667" w14:textId="77777777" w:rsidR="00BF00C5" w:rsidRPr="00CE7866" w:rsidRDefault="00BF00C5" w:rsidP="00BF00C5">
      <w:pPr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CE7866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AF33D11" w14:textId="77777777" w:rsidR="00BF00C5" w:rsidRPr="00CE7866" w:rsidRDefault="00BF00C5" w:rsidP="00D7556C">
      <w:pPr>
        <w:ind w:left="-12"/>
        <w:jc w:val="both"/>
        <w:rPr>
          <w:rFonts w:asciiTheme="minorHAnsi" w:eastAsia="Calibri" w:hAnsiTheme="minorHAnsi" w:cstheme="minorHAnsi"/>
          <w:i/>
          <w:sz w:val="22"/>
          <w:szCs w:val="22"/>
          <w:vertAlign w:val="superscript"/>
        </w:rPr>
      </w:pPr>
    </w:p>
    <w:sectPr w:rsidR="00BF00C5" w:rsidRPr="00CE7866" w:rsidSect="00BF00C5">
      <w:footnotePr>
        <w:pos w:val="beneathText"/>
      </w:footnotePr>
      <w:pgSz w:w="11905" w:h="16837"/>
      <w:pgMar w:top="709" w:right="1134" w:bottom="709" w:left="1134" w:header="120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AD8E3" w14:textId="77777777" w:rsidR="00DE1DF7" w:rsidRDefault="00DE1DF7">
      <w:r>
        <w:separator/>
      </w:r>
    </w:p>
  </w:endnote>
  <w:endnote w:type="continuationSeparator" w:id="0">
    <w:p w14:paraId="70287355" w14:textId="77777777" w:rsidR="00DE1DF7" w:rsidRDefault="00DE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8F891" w14:textId="77777777" w:rsidR="00DE1DF7" w:rsidRDefault="00DE1DF7">
      <w:r>
        <w:separator/>
      </w:r>
    </w:p>
  </w:footnote>
  <w:footnote w:type="continuationSeparator" w:id="0">
    <w:p w14:paraId="666D7F44" w14:textId="77777777" w:rsidR="00DE1DF7" w:rsidRDefault="00DE1DF7">
      <w:r>
        <w:continuationSeparator/>
      </w:r>
    </w:p>
  </w:footnote>
  <w:footnote w:id="1">
    <w:p w14:paraId="49087869" w14:textId="77777777" w:rsidR="00F661B3" w:rsidRPr="001937D9" w:rsidRDefault="00F661B3" w:rsidP="001937D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6A23F3"/>
    <w:multiLevelType w:val="hybridMultilevel"/>
    <w:tmpl w:val="54244074"/>
    <w:lvl w:ilvl="0" w:tplc="4C3C2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8F287E"/>
    <w:multiLevelType w:val="hybridMultilevel"/>
    <w:tmpl w:val="2BCA3A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579D7"/>
    <w:multiLevelType w:val="hybridMultilevel"/>
    <w:tmpl w:val="1F4E43CE"/>
    <w:lvl w:ilvl="0" w:tplc="C2720D10">
      <w:start w:val="1"/>
      <w:numFmt w:val="decimal"/>
      <w:lvlText w:val="%1)"/>
      <w:lvlJc w:val="left"/>
      <w:pPr>
        <w:ind w:left="233" w:hanging="21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62E43EB0">
      <w:numFmt w:val="bullet"/>
      <w:lvlText w:val="•"/>
      <w:lvlJc w:val="left"/>
      <w:pPr>
        <w:ind w:left="1214" w:hanging="219"/>
      </w:pPr>
      <w:rPr>
        <w:rFonts w:hint="default"/>
      </w:rPr>
    </w:lvl>
    <w:lvl w:ilvl="2" w:tplc="74DEEFD8">
      <w:numFmt w:val="bullet"/>
      <w:lvlText w:val="•"/>
      <w:lvlJc w:val="left"/>
      <w:pPr>
        <w:ind w:left="2188" w:hanging="219"/>
      </w:pPr>
      <w:rPr>
        <w:rFonts w:hint="default"/>
      </w:rPr>
    </w:lvl>
    <w:lvl w:ilvl="3" w:tplc="F53EE8C2">
      <w:numFmt w:val="bullet"/>
      <w:lvlText w:val="•"/>
      <w:lvlJc w:val="left"/>
      <w:pPr>
        <w:ind w:left="3163" w:hanging="219"/>
      </w:pPr>
      <w:rPr>
        <w:rFonts w:hint="default"/>
      </w:rPr>
    </w:lvl>
    <w:lvl w:ilvl="4" w:tplc="01406126">
      <w:numFmt w:val="bullet"/>
      <w:lvlText w:val="•"/>
      <w:lvlJc w:val="left"/>
      <w:pPr>
        <w:ind w:left="4137" w:hanging="219"/>
      </w:pPr>
      <w:rPr>
        <w:rFonts w:hint="default"/>
      </w:rPr>
    </w:lvl>
    <w:lvl w:ilvl="5" w:tplc="7772DCCE">
      <w:numFmt w:val="bullet"/>
      <w:lvlText w:val="•"/>
      <w:lvlJc w:val="left"/>
      <w:pPr>
        <w:ind w:left="5112" w:hanging="219"/>
      </w:pPr>
      <w:rPr>
        <w:rFonts w:hint="default"/>
      </w:rPr>
    </w:lvl>
    <w:lvl w:ilvl="6" w:tplc="8370C578">
      <w:numFmt w:val="bullet"/>
      <w:lvlText w:val="•"/>
      <w:lvlJc w:val="left"/>
      <w:pPr>
        <w:ind w:left="6086" w:hanging="219"/>
      </w:pPr>
      <w:rPr>
        <w:rFonts w:hint="default"/>
      </w:rPr>
    </w:lvl>
    <w:lvl w:ilvl="7" w:tplc="06EE4E1E">
      <w:numFmt w:val="bullet"/>
      <w:lvlText w:val="•"/>
      <w:lvlJc w:val="left"/>
      <w:pPr>
        <w:ind w:left="7060" w:hanging="219"/>
      </w:pPr>
      <w:rPr>
        <w:rFonts w:hint="default"/>
      </w:rPr>
    </w:lvl>
    <w:lvl w:ilvl="8" w:tplc="2EAC0616">
      <w:numFmt w:val="bullet"/>
      <w:lvlText w:val="•"/>
      <w:lvlJc w:val="left"/>
      <w:pPr>
        <w:ind w:left="8035" w:hanging="219"/>
      </w:pPr>
      <w:rPr>
        <w:rFonts w:hint="default"/>
      </w:rPr>
    </w:lvl>
  </w:abstractNum>
  <w:abstractNum w:abstractNumId="17" w15:restartNumberingAfterBreak="0">
    <w:nsid w:val="718B25EC"/>
    <w:multiLevelType w:val="multilevel"/>
    <w:tmpl w:val="3522E0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9"/>
  </w:num>
  <w:num w:numId="9">
    <w:abstractNumId w:val="18"/>
  </w:num>
  <w:num w:numId="10">
    <w:abstractNumId w:val="6"/>
  </w:num>
  <w:num w:numId="11">
    <w:abstractNumId w:val="8"/>
  </w:num>
  <w:num w:numId="12">
    <w:abstractNumId w:val="17"/>
  </w:num>
  <w:num w:numId="13">
    <w:abstractNumId w:val="10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1334"/>
    <w:rsid w:val="00055CFE"/>
    <w:rsid w:val="0006133D"/>
    <w:rsid w:val="000643E7"/>
    <w:rsid w:val="000746D5"/>
    <w:rsid w:val="000818CB"/>
    <w:rsid w:val="00084425"/>
    <w:rsid w:val="0009521B"/>
    <w:rsid w:val="00095930"/>
    <w:rsid w:val="000A2E1F"/>
    <w:rsid w:val="000B7F88"/>
    <w:rsid w:val="000D7F42"/>
    <w:rsid w:val="000E1DA4"/>
    <w:rsid w:val="000E5D0D"/>
    <w:rsid w:val="000E7D5F"/>
    <w:rsid w:val="001249DE"/>
    <w:rsid w:val="00130F0C"/>
    <w:rsid w:val="001454F4"/>
    <w:rsid w:val="001937D9"/>
    <w:rsid w:val="00197ACA"/>
    <w:rsid w:val="001D3F98"/>
    <w:rsid w:val="002036B7"/>
    <w:rsid w:val="00205AED"/>
    <w:rsid w:val="00210D4E"/>
    <w:rsid w:val="00215277"/>
    <w:rsid w:val="00226549"/>
    <w:rsid w:val="00241776"/>
    <w:rsid w:val="00294A8E"/>
    <w:rsid w:val="002A0739"/>
    <w:rsid w:val="002C09F1"/>
    <w:rsid w:val="002C28E3"/>
    <w:rsid w:val="002C4E7D"/>
    <w:rsid w:val="002D3401"/>
    <w:rsid w:val="002E7377"/>
    <w:rsid w:val="0031680A"/>
    <w:rsid w:val="0032690D"/>
    <w:rsid w:val="0033651F"/>
    <w:rsid w:val="00342C58"/>
    <w:rsid w:val="00343667"/>
    <w:rsid w:val="003A5573"/>
    <w:rsid w:val="003B3DE5"/>
    <w:rsid w:val="003C2D04"/>
    <w:rsid w:val="003F08B6"/>
    <w:rsid w:val="00400DA1"/>
    <w:rsid w:val="004030EA"/>
    <w:rsid w:val="00411BFA"/>
    <w:rsid w:val="004733D3"/>
    <w:rsid w:val="00482C1E"/>
    <w:rsid w:val="00494B71"/>
    <w:rsid w:val="004A17CF"/>
    <w:rsid w:val="004B3392"/>
    <w:rsid w:val="004E4DBD"/>
    <w:rsid w:val="00513E8F"/>
    <w:rsid w:val="00522A70"/>
    <w:rsid w:val="0054652E"/>
    <w:rsid w:val="00553F2D"/>
    <w:rsid w:val="00560076"/>
    <w:rsid w:val="00562A0D"/>
    <w:rsid w:val="0058172B"/>
    <w:rsid w:val="0059207B"/>
    <w:rsid w:val="005B3165"/>
    <w:rsid w:val="005B3AFE"/>
    <w:rsid w:val="005E0FB7"/>
    <w:rsid w:val="006021AD"/>
    <w:rsid w:val="00603632"/>
    <w:rsid w:val="00607C1F"/>
    <w:rsid w:val="00624A47"/>
    <w:rsid w:val="00660268"/>
    <w:rsid w:val="006A41B5"/>
    <w:rsid w:val="006E1F5E"/>
    <w:rsid w:val="00713A13"/>
    <w:rsid w:val="00741F93"/>
    <w:rsid w:val="00746F0A"/>
    <w:rsid w:val="007917C0"/>
    <w:rsid w:val="00792B36"/>
    <w:rsid w:val="00796EBE"/>
    <w:rsid w:val="007A7C25"/>
    <w:rsid w:val="007B652F"/>
    <w:rsid w:val="007B7FC8"/>
    <w:rsid w:val="0081053C"/>
    <w:rsid w:val="008369E7"/>
    <w:rsid w:val="0084336D"/>
    <w:rsid w:val="0085322D"/>
    <w:rsid w:val="0086148A"/>
    <w:rsid w:val="008842EC"/>
    <w:rsid w:val="0095062D"/>
    <w:rsid w:val="00953B78"/>
    <w:rsid w:val="00970C6D"/>
    <w:rsid w:val="0098148A"/>
    <w:rsid w:val="0099031D"/>
    <w:rsid w:val="00990E63"/>
    <w:rsid w:val="009A420B"/>
    <w:rsid w:val="009C747C"/>
    <w:rsid w:val="009F6BDE"/>
    <w:rsid w:val="00A821B4"/>
    <w:rsid w:val="00A86C1B"/>
    <w:rsid w:val="00AA2817"/>
    <w:rsid w:val="00AA635E"/>
    <w:rsid w:val="00AC320B"/>
    <w:rsid w:val="00AC3BAF"/>
    <w:rsid w:val="00AD4A4E"/>
    <w:rsid w:val="00B037F6"/>
    <w:rsid w:val="00B3251E"/>
    <w:rsid w:val="00B353D0"/>
    <w:rsid w:val="00B52109"/>
    <w:rsid w:val="00B914F5"/>
    <w:rsid w:val="00BB01BD"/>
    <w:rsid w:val="00BE6C5F"/>
    <w:rsid w:val="00BF00C5"/>
    <w:rsid w:val="00C14713"/>
    <w:rsid w:val="00C2273D"/>
    <w:rsid w:val="00C27A45"/>
    <w:rsid w:val="00C46629"/>
    <w:rsid w:val="00C96275"/>
    <w:rsid w:val="00CA1A97"/>
    <w:rsid w:val="00CA62CB"/>
    <w:rsid w:val="00CB2ECF"/>
    <w:rsid w:val="00CB3865"/>
    <w:rsid w:val="00CE7866"/>
    <w:rsid w:val="00D0515A"/>
    <w:rsid w:val="00D21F6E"/>
    <w:rsid w:val="00D238A0"/>
    <w:rsid w:val="00D444F8"/>
    <w:rsid w:val="00D47796"/>
    <w:rsid w:val="00D7556C"/>
    <w:rsid w:val="00D855C6"/>
    <w:rsid w:val="00D909B2"/>
    <w:rsid w:val="00DC3CF3"/>
    <w:rsid w:val="00DC6A29"/>
    <w:rsid w:val="00DD1881"/>
    <w:rsid w:val="00DE1DF7"/>
    <w:rsid w:val="00DE410F"/>
    <w:rsid w:val="00DE48EB"/>
    <w:rsid w:val="00DF7E19"/>
    <w:rsid w:val="00E1320D"/>
    <w:rsid w:val="00E16239"/>
    <w:rsid w:val="00E3215B"/>
    <w:rsid w:val="00E5467F"/>
    <w:rsid w:val="00E636A9"/>
    <w:rsid w:val="00E83E59"/>
    <w:rsid w:val="00E85AA7"/>
    <w:rsid w:val="00EB04A6"/>
    <w:rsid w:val="00EE27C4"/>
    <w:rsid w:val="00EF1362"/>
    <w:rsid w:val="00EF726D"/>
    <w:rsid w:val="00F0068E"/>
    <w:rsid w:val="00F64D5D"/>
    <w:rsid w:val="00F661B3"/>
    <w:rsid w:val="00F974FA"/>
    <w:rsid w:val="00FA0463"/>
    <w:rsid w:val="00FA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4:docId w14:val="19A2316C"/>
  <w15:chartTrackingRefBased/>
  <w15:docId w15:val="{8CD8A408-AA9F-4948-832B-ED399519D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styleId="Domylnaczcionkaakapitu0">
    <w:name w:val="Default Paragraph Font"/>
    <w:semiHidden/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pPr>
      <w:keepNext/>
      <w:suppressLineNumbers/>
      <w:tabs>
        <w:tab w:val="center" w:pos="4818"/>
        <w:tab w:val="right" w:pos="9637"/>
      </w:tabs>
      <w:spacing w:before="240" w:after="120"/>
    </w:pPr>
    <w:rPr>
      <w:rFonts w:ascii="Arial" w:hAnsi="Arial"/>
      <w:sz w:val="28"/>
    </w:rPr>
  </w:style>
  <w:style w:type="paragraph" w:styleId="Nagwek0">
    <w:name w:val="header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61B3"/>
    <w:pPr>
      <w:suppressAutoHyphens w:val="0"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661B3"/>
    <w:rPr>
      <w:rFonts w:ascii="Calibri" w:eastAsia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F661B3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7556C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5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AA231-8EA2-4D1F-94AA-1AD633B0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2020-08-03T12:01:00Z</cp:lastPrinted>
  <dcterms:created xsi:type="dcterms:W3CDTF">2020-08-03T12:01:00Z</dcterms:created>
  <dcterms:modified xsi:type="dcterms:W3CDTF">2020-08-03T12:01:00Z</dcterms:modified>
</cp:coreProperties>
</file>